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F0" w:rsidRDefault="009170E8">
      <w:pPr>
        <w:rPr>
          <w:sz w:val="18"/>
          <w:szCs w:val="18"/>
        </w:rPr>
      </w:pPr>
      <w:r w:rsidRPr="009170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9pt;margin-top:60.2pt;width:387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vxt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" filled="f" stroked="f">
            <v:textbox>
              <w:txbxContent>
                <w:p w:rsidR="00B01E22" w:rsidRPr="00E37415" w:rsidRDefault="00B01E22" w:rsidP="00137D1E">
                  <w:pPr>
                    <w:spacing w:line="283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Area Dipartimentale Economico e Gestionale</w:t>
                  </w:r>
                </w:p>
                <w:p w:rsidR="00B01E22" w:rsidRPr="001319AD" w:rsidRDefault="00B01E22" w:rsidP="00137D1E">
                  <w:pPr>
                    <w:spacing w:line="283" w:lineRule="auto"/>
                    <w:rPr>
                      <w:rFonts w:ascii="Arial Rounded MT Bold" w:hAnsi="Arial Rounded MT Bold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</w:rPr>
                    <w:t>U.O. Acquisti Aziendali</w:t>
                  </w:r>
                </w:p>
                <w:p w:rsidR="00B01E22" w:rsidRDefault="00B01E22" w:rsidP="00137D1E">
                  <w:pPr>
                    <w:spacing w:line="283" w:lineRule="auto"/>
                    <w:rPr>
                      <w:rFonts w:ascii="Arial" w:hAnsi="Arial" w:cs="Arial"/>
                    </w:rPr>
                  </w:pPr>
                  <w:r w:rsidRPr="0097424B">
                    <w:rPr>
                      <w:rFonts w:ascii="Arial" w:hAnsi="Arial" w:cs="Arial"/>
                    </w:rPr>
                    <w:t>Direttore</w:t>
                  </w:r>
                  <w:r>
                    <w:rPr>
                      <w:rFonts w:ascii="Arial" w:hAnsi="Arial" w:cs="Arial"/>
                    </w:rPr>
                    <w:t xml:space="preserve"> ad interim: Dott.ssa Orietta </w:t>
                  </w:r>
                  <w:proofErr w:type="spellStart"/>
                  <w:r>
                    <w:rPr>
                      <w:rFonts w:ascii="Arial" w:hAnsi="Arial" w:cs="Arial"/>
                    </w:rPr>
                    <w:t>Versari</w:t>
                  </w:r>
                  <w:proofErr w:type="spellEnd"/>
                </w:p>
                <w:p w:rsidR="00B01E22" w:rsidRDefault="00B01E22" w:rsidP="00137D1E">
                  <w:pPr>
                    <w:spacing w:line="283" w:lineRule="auto"/>
                    <w:rPr>
                      <w:rFonts w:ascii="Arial" w:hAnsi="Arial" w:cs="Arial"/>
                    </w:rPr>
                  </w:pPr>
                </w:p>
                <w:p w:rsidR="00B01E22" w:rsidRDefault="00B01E22" w:rsidP="00137D1E">
                  <w:pPr>
                    <w:spacing w:line="283" w:lineRule="auto"/>
                    <w:rPr>
                      <w:rFonts w:ascii="Arial" w:hAnsi="Arial" w:cs="Arial"/>
                    </w:rPr>
                  </w:pPr>
                </w:p>
                <w:p w:rsidR="00B01E22" w:rsidRPr="00F56637" w:rsidRDefault="00B01E22" w:rsidP="00137D1E">
                  <w:pPr>
                    <w:spacing w:line="283" w:lineRule="auto"/>
                    <w:rPr>
                      <w:rFonts w:ascii="Arial" w:hAnsi="Arial" w:cs="Arial"/>
                    </w:rPr>
                  </w:pPr>
                </w:p>
                <w:p w:rsidR="00B01E22" w:rsidRDefault="00B01E22" w:rsidP="00FD6BD2">
                  <w:pPr>
                    <w:spacing w:line="283" w:lineRule="auto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  <w:p w:rsidR="00B01E22" w:rsidRDefault="00B01E22" w:rsidP="00FD6BD2">
                  <w:pPr>
                    <w:spacing w:line="283" w:lineRule="auto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  <w:p w:rsidR="00B01E22" w:rsidRPr="00FD6BD2" w:rsidRDefault="00B01E22" w:rsidP="00FD6BD2">
                  <w:pPr>
                    <w:spacing w:line="283" w:lineRule="auto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7619F">
        <w:rPr>
          <w:noProof/>
        </w:rPr>
        <w:drawing>
          <wp:inline distT="0" distB="0" distL="0" distR="0">
            <wp:extent cx="3400425" cy="809625"/>
            <wp:effectExtent l="0" t="0" r="0" b="0"/>
            <wp:docPr id="1" name="Immagine 1" descr="Azienda Unità Sanitaria Locale della Romagna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Azienda Unità Sanitaria Locale della Romagna -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F0" w:rsidRDefault="00E33DF0">
      <w:pPr>
        <w:rPr>
          <w:sz w:val="18"/>
          <w:szCs w:val="18"/>
        </w:rPr>
      </w:pPr>
    </w:p>
    <w:p w:rsidR="00E33DF0" w:rsidRDefault="00E33DF0">
      <w:pPr>
        <w:rPr>
          <w:sz w:val="18"/>
          <w:szCs w:val="18"/>
        </w:rPr>
      </w:pPr>
    </w:p>
    <w:p w:rsidR="00E33DF0" w:rsidRDefault="00E33DF0">
      <w:pPr>
        <w:rPr>
          <w:sz w:val="18"/>
          <w:szCs w:val="18"/>
        </w:rPr>
      </w:pPr>
    </w:p>
    <w:p w:rsidR="00E33DF0" w:rsidRDefault="00E33DF0" w:rsidP="00030688">
      <w:pPr>
        <w:rPr>
          <w:sz w:val="18"/>
          <w:szCs w:val="18"/>
        </w:rPr>
      </w:pPr>
    </w:p>
    <w:p w:rsidR="00E33DF0" w:rsidRDefault="00E33DF0" w:rsidP="00137D1E">
      <w:pPr>
        <w:jc w:val="both"/>
        <w:rPr>
          <w:rFonts w:ascii="Century Gothic" w:hAnsi="Century Gothic"/>
        </w:rPr>
      </w:pPr>
    </w:p>
    <w:tbl>
      <w:tblPr>
        <w:tblStyle w:val="Grigliatabella"/>
        <w:tblW w:w="0" w:type="auto"/>
        <w:tblLook w:val="01E0"/>
      </w:tblPr>
      <w:tblGrid>
        <w:gridCol w:w="9457"/>
      </w:tblGrid>
      <w:tr w:rsidR="00B76DD0" w:rsidRPr="00A02F85" w:rsidTr="00414C84">
        <w:trPr>
          <w:trHeight w:val="1173"/>
        </w:trPr>
        <w:tc>
          <w:tcPr>
            <w:tcW w:w="10204" w:type="dxa"/>
          </w:tcPr>
          <w:p w:rsidR="00B76DD0" w:rsidRPr="00A02F85" w:rsidRDefault="0086629E" w:rsidP="00BD470E">
            <w:pPr>
              <w:jc w:val="both"/>
              <w:rPr>
                <w:rFonts w:ascii="Century Gothic" w:hAnsi="Century Gothic" w:cs="Arial"/>
                <w:lang w:eastAsia="ar-SA"/>
              </w:rPr>
            </w:pPr>
            <w:r w:rsidRPr="0086629E">
              <w:rPr>
                <w:rFonts w:ascii="Century Gothic" w:hAnsi="Century Gothic" w:cs="Arial"/>
              </w:rPr>
              <w:t xml:space="preserve">AVVISO </w:t>
            </w:r>
            <w:proofErr w:type="spellStart"/>
            <w:r w:rsidRPr="0086629E">
              <w:rPr>
                <w:rFonts w:ascii="Century Gothic" w:hAnsi="Century Gothic" w:cs="Arial"/>
              </w:rPr>
              <w:t>DI</w:t>
            </w:r>
            <w:proofErr w:type="spellEnd"/>
            <w:r w:rsidRPr="0086629E">
              <w:rPr>
                <w:rFonts w:ascii="Century Gothic" w:hAnsi="Century Gothic" w:cs="Arial"/>
              </w:rPr>
              <w:t xml:space="preserve"> INDAGINE FINALIZZATA A SOLLECITARE MANIFESTAZIONI D’INTERESSE PER L’AFFIDAMENTO</w:t>
            </w:r>
            <w:r w:rsidR="00BD470E">
              <w:rPr>
                <w:rFonts w:ascii="Century Gothic" w:hAnsi="Century Gothic"/>
              </w:rPr>
              <w:t>, IN CONCESSIONE, DELLA GESTIONE</w:t>
            </w:r>
            <w:r w:rsidR="00BD470E" w:rsidRPr="00384DF7">
              <w:rPr>
                <w:rFonts w:ascii="Century Gothic" w:hAnsi="Century Gothic"/>
              </w:rPr>
              <w:t xml:space="preserve"> DE</w:t>
            </w:r>
            <w:r w:rsidR="00BD470E">
              <w:rPr>
                <w:rFonts w:ascii="Century Gothic" w:hAnsi="Century Gothic"/>
              </w:rPr>
              <w:t>LL’</w:t>
            </w:r>
            <w:r w:rsidR="00BD470E" w:rsidRPr="00384DF7">
              <w:rPr>
                <w:rFonts w:ascii="Century Gothic" w:hAnsi="Century Gothic"/>
              </w:rPr>
              <w:t>ESERCIZI</w:t>
            </w:r>
            <w:r w:rsidR="00BD470E">
              <w:rPr>
                <w:rFonts w:ascii="Century Gothic" w:hAnsi="Century Gothic"/>
              </w:rPr>
              <w:t>O</w:t>
            </w:r>
            <w:r w:rsidR="00BD470E" w:rsidRPr="00384DF7">
              <w:rPr>
                <w:rFonts w:ascii="Century Gothic" w:hAnsi="Century Gothic"/>
              </w:rPr>
              <w:t xml:space="preserve">-BAR CON ANNESSA VENDITA </w:t>
            </w:r>
            <w:proofErr w:type="spellStart"/>
            <w:r w:rsidR="00BD470E" w:rsidRPr="00384DF7">
              <w:rPr>
                <w:rFonts w:ascii="Century Gothic" w:hAnsi="Century Gothic"/>
              </w:rPr>
              <w:t>DI</w:t>
            </w:r>
            <w:proofErr w:type="spellEnd"/>
            <w:r w:rsidR="00BD470E" w:rsidRPr="00384DF7">
              <w:rPr>
                <w:rFonts w:ascii="Century Gothic" w:hAnsi="Century Gothic"/>
              </w:rPr>
              <w:t xml:space="preserve"> GENERI APPARTENENTI AL SETTORE NON ALIMENTARE, RIVENDITA </w:t>
            </w:r>
            <w:proofErr w:type="spellStart"/>
            <w:r w:rsidR="00BD470E" w:rsidRPr="00384DF7">
              <w:rPr>
                <w:rFonts w:ascii="Century Gothic" w:hAnsi="Century Gothic"/>
              </w:rPr>
              <w:t>DI</w:t>
            </w:r>
            <w:proofErr w:type="spellEnd"/>
            <w:r w:rsidR="00BD470E" w:rsidRPr="00384DF7">
              <w:rPr>
                <w:rFonts w:ascii="Century Gothic" w:hAnsi="Century Gothic"/>
              </w:rPr>
              <w:t xml:space="preserve"> GIORNALI E  RIVISTE E SERVIZIO RISTORO MEDIANTE DISTRIBUTORI AUTOMATICI </w:t>
            </w:r>
            <w:proofErr w:type="spellStart"/>
            <w:r w:rsidR="00BD470E" w:rsidRPr="00384DF7">
              <w:rPr>
                <w:rFonts w:ascii="Century Gothic" w:hAnsi="Century Gothic"/>
              </w:rPr>
              <w:t>DI</w:t>
            </w:r>
            <w:proofErr w:type="spellEnd"/>
            <w:r w:rsidR="00BD470E" w:rsidRPr="00384DF7">
              <w:rPr>
                <w:rFonts w:ascii="Century Gothic" w:hAnsi="Century Gothic"/>
              </w:rPr>
              <w:t xml:space="preserve"> BEVANDE E GENERI ALIMENTARI</w:t>
            </w:r>
            <w:r w:rsidR="00BD470E">
              <w:rPr>
                <w:b w:val="0"/>
                <w:sz w:val="22"/>
                <w:szCs w:val="22"/>
              </w:rPr>
              <w:t xml:space="preserve"> </w:t>
            </w:r>
            <w:r w:rsidR="00BD470E">
              <w:rPr>
                <w:rFonts w:ascii="Century Gothic" w:hAnsi="Century Gothic"/>
              </w:rPr>
              <w:t xml:space="preserve">ALL’INTERNO DELL’OSPEDALE “CERVESI” </w:t>
            </w:r>
            <w:proofErr w:type="spellStart"/>
            <w:r w:rsidR="00BD470E">
              <w:rPr>
                <w:rFonts w:ascii="Century Gothic" w:hAnsi="Century Gothic"/>
              </w:rPr>
              <w:t>DI</w:t>
            </w:r>
            <w:proofErr w:type="spellEnd"/>
            <w:r w:rsidR="00BD470E">
              <w:rPr>
                <w:rFonts w:ascii="Century Gothic" w:hAnsi="Century Gothic"/>
              </w:rPr>
              <w:t xml:space="preserve"> CATTOLICA.</w:t>
            </w:r>
          </w:p>
        </w:tc>
      </w:tr>
    </w:tbl>
    <w:p w:rsidR="00A02F85" w:rsidRDefault="00B76DD0" w:rsidP="00A02F85">
      <w:pPr>
        <w:spacing w:line="240" w:lineRule="atLeast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  <w:r w:rsidRPr="00A02F85">
        <w:rPr>
          <w:rFonts w:ascii="Century Gothic" w:hAnsi="Century Gothic" w:cs="Arial"/>
          <w:b w:val="0"/>
        </w:rPr>
        <w:tab/>
      </w:r>
    </w:p>
    <w:p w:rsidR="00B76DD0" w:rsidRPr="00A02F85" w:rsidRDefault="00B76DD0" w:rsidP="00A02F85">
      <w:pPr>
        <w:spacing w:line="240" w:lineRule="atLeast"/>
        <w:ind w:left="4963" w:firstLine="709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All’Azienda USL della Romagna</w:t>
      </w:r>
    </w:p>
    <w:p w:rsidR="00B76DD0" w:rsidRPr="00A02F85" w:rsidRDefault="00B76DD0" w:rsidP="00A02F85">
      <w:pPr>
        <w:pStyle w:val="NormaleWeb"/>
        <w:spacing w:beforeAutospacing="0" w:afterAutospacing="0" w:line="240" w:lineRule="atLeast"/>
        <w:jc w:val="both"/>
        <w:rPr>
          <w:rFonts w:ascii="Century Gothic" w:hAnsi="Century Gothic" w:cs="Arial"/>
          <w:color w:val="auto"/>
          <w:sz w:val="20"/>
          <w:szCs w:val="20"/>
          <w:lang w:eastAsia="ar-SA"/>
        </w:rPr>
      </w:pP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r w:rsidRPr="00A02F85">
        <w:rPr>
          <w:rFonts w:ascii="Century Gothic" w:hAnsi="Century Gothic" w:cs="Arial"/>
          <w:sz w:val="20"/>
          <w:szCs w:val="20"/>
        </w:rPr>
        <w:tab/>
      </w:r>
      <w:hyperlink r:id="rId8" w:history="1">
        <w:r w:rsidRPr="00A02F85">
          <w:rPr>
            <w:rStyle w:val="Collegamentoipertestuale"/>
            <w:rFonts w:ascii="Century Gothic" w:hAnsi="Century Gothic" w:cs="Arial"/>
            <w:sz w:val="20"/>
            <w:szCs w:val="20"/>
          </w:rPr>
          <w:t>acquisti@pec.auslromagna.it</w:t>
        </w:r>
      </w:hyperlink>
    </w:p>
    <w:p w:rsidR="00B76DD0" w:rsidRPr="00A02F85" w:rsidRDefault="00B76DD0" w:rsidP="00B76DD0">
      <w:pPr>
        <w:spacing w:before="100" w:beforeAutospacing="1" w:line="238" w:lineRule="atLeast"/>
        <w:rPr>
          <w:rFonts w:ascii="Century Gothic" w:hAnsi="Century Gothic" w:cs="Arial"/>
          <w:b w:val="0"/>
        </w:rPr>
      </w:pPr>
    </w:p>
    <w:p w:rsidR="00B76DD0" w:rsidRPr="00A02F85" w:rsidRDefault="00B76DD0" w:rsidP="00414C84">
      <w:pPr>
        <w:spacing w:line="480" w:lineRule="auto"/>
        <w:jc w:val="both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In riferimento all’avviso in oggetto il sottoscritto _____________________________________________</w:t>
      </w:r>
    </w:p>
    <w:p w:rsidR="00A02F85" w:rsidRDefault="00B76DD0" w:rsidP="00414C84">
      <w:pPr>
        <w:spacing w:line="480" w:lineRule="auto"/>
        <w:jc w:val="both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nato a _________________</w:t>
      </w:r>
      <w:r w:rsidR="00A02F85">
        <w:rPr>
          <w:rFonts w:ascii="Century Gothic" w:hAnsi="Century Gothic" w:cs="Arial"/>
          <w:b w:val="0"/>
        </w:rPr>
        <w:t>____________</w:t>
      </w:r>
      <w:r w:rsidRPr="00A02F85">
        <w:rPr>
          <w:rFonts w:ascii="Century Gothic" w:hAnsi="Century Gothic" w:cs="Arial"/>
          <w:b w:val="0"/>
        </w:rPr>
        <w:t xml:space="preserve">___________   il ____________________  in qualità di legale </w:t>
      </w:r>
    </w:p>
    <w:p w:rsidR="00A02F85" w:rsidRDefault="00B76DD0" w:rsidP="00414C84">
      <w:pPr>
        <w:spacing w:line="480" w:lineRule="auto"/>
        <w:jc w:val="both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rappresentante della Ditta  ____________________________</w:t>
      </w:r>
      <w:r w:rsidR="00A02F85">
        <w:rPr>
          <w:rFonts w:ascii="Century Gothic" w:hAnsi="Century Gothic" w:cs="Arial"/>
          <w:b w:val="0"/>
        </w:rPr>
        <w:t>______</w:t>
      </w:r>
      <w:r w:rsidRPr="00A02F85">
        <w:rPr>
          <w:rFonts w:ascii="Century Gothic" w:hAnsi="Century Gothic" w:cs="Arial"/>
          <w:b w:val="0"/>
        </w:rPr>
        <w:t>__________  con sede legale i</w:t>
      </w:r>
      <w:r w:rsidR="00A02F85">
        <w:rPr>
          <w:rFonts w:ascii="Century Gothic" w:hAnsi="Century Gothic" w:cs="Arial"/>
          <w:b w:val="0"/>
        </w:rPr>
        <w:t xml:space="preserve">n </w:t>
      </w:r>
    </w:p>
    <w:p w:rsidR="00B76DD0" w:rsidRDefault="00A02F85" w:rsidP="00414C84">
      <w:pPr>
        <w:spacing w:line="480" w:lineRule="auto"/>
        <w:jc w:val="both"/>
        <w:rPr>
          <w:rFonts w:ascii="Century Gothic" w:hAnsi="Century Gothic" w:cs="Arial"/>
          <w:b w:val="0"/>
        </w:rPr>
      </w:pPr>
      <w:r>
        <w:rPr>
          <w:rFonts w:ascii="Century Gothic" w:hAnsi="Century Gothic" w:cs="Arial"/>
          <w:b w:val="0"/>
        </w:rPr>
        <w:t>_____________</w:t>
      </w:r>
      <w:r w:rsidR="00414C84">
        <w:rPr>
          <w:rFonts w:ascii="Century Gothic" w:hAnsi="Century Gothic" w:cs="Arial"/>
          <w:b w:val="0"/>
        </w:rPr>
        <w:t>___</w:t>
      </w:r>
      <w:r>
        <w:rPr>
          <w:rFonts w:ascii="Century Gothic" w:hAnsi="Century Gothic" w:cs="Arial"/>
          <w:b w:val="0"/>
        </w:rPr>
        <w:t xml:space="preserve">_______________ </w:t>
      </w:r>
      <w:r w:rsidR="00B76DD0" w:rsidRPr="00A02F85">
        <w:rPr>
          <w:rFonts w:ascii="Century Gothic" w:hAnsi="Century Gothic" w:cs="Arial"/>
          <w:b w:val="0"/>
        </w:rPr>
        <w:t xml:space="preserve">Via ________________________________________________ manifesta il proprio interesse per la </w:t>
      </w:r>
      <w:r w:rsidR="00414C84">
        <w:rPr>
          <w:rFonts w:ascii="Century Gothic" w:hAnsi="Century Gothic" w:cs="Arial"/>
          <w:b w:val="0"/>
        </w:rPr>
        <w:t>procedura negoziata  in oggetto,</w:t>
      </w:r>
      <w:r w:rsidR="00B76DD0" w:rsidRPr="00A02F85">
        <w:rPr>
          <w:rFonts w:ascii="Century Gothic" w:hAnsi="Century Gothic" w:cs="Arial"/>
          <w:b w:val="0"/>
        </w:rPr>
        <w:t xml:space="preserve"> </w:t>
      </w:r>
      <w:r w:rsidR="00414C84">
        <w:rPr>
          <w:rFonts w:ascii="Century Gothic" w:hAnsi="Century Gothic" w:cs="Arial"/>
          <w:b w:val="0"/>
        </w:rPr>
        <w:t xml:space="preserve">dichiara di essere in possesso dei requisiti minimi richiesti nel relativo avviso e </w:t>
      </w:r>
      <w:r w:rsidR="00B76DD0" w:rsidRPr="00A02F85">
        <w:rPr>
          <w:rFonts w:ascii="Century Gothic" w:hAnsi="Century Gothic" w:cs="Arial"/>
          <w:b w:val="0"/>
        </w:rPr>
        <w:t>chiede di essere invitato per la</w:t>
      </w:r>
      <w:r w:rsidR="00414C84">
        <w:rPr>
          <w:rFonts w:ascii="Century Gothic" w:hAnsi="Century Gothic" w:cs="Arial"/>
          <w:b w:val="0"/>
        </w:rPr>
        <w:t xml:space="preserve"> </w:t>
      </w:r>
      <w:r w:rsidR="00B76DD0" w:rsidRPr="00A02F85">
        <w:rPr>
          <w:rFonts w:ascii="Century Gothic" w:hAnsi="Century Gothic" w:cs="Arial"/>
          <w:b w:val="0"/>
        </w:rPr>
        <w:t>formulazione dell’offerta</w:t>
      </w:r>
      <w:r w:rsidR="00414C84">
        <w:rPr>
          <w:rFonts w:ascii="Century Gothic" w:hAnsi="Century Gothic" w:cs="Arial"/>
          <w:b w:val="0"/>
        </w:rPr>
        <w:t xml:space="preserve">. </w:t>
      </w:r>
    </w:p>
    <w:p w:rsidR="00B76DD0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>I dati necessari per eventuali successive comunicazioni relative alla procedura di cui all’oggetto:</w:t>
      </w:r>
    </w:p>
    <w:p w:rsidR="00B76DD0" w:rsidRPr="00A02F85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>Denominazione _______________________________________________________________</w:t>
      </w:r>
      <w:r w:rsidR="00BD470E">
        <w:rPr>
          <w:rFonts w:ascii="Century Gothic" w:hAnsi="Century Gothic"/>
          <w:b w:val="0"/>
        </w:rPr>
        <w:t>__________</w:t>
      </w:r>
    </w:p>
    <w:p w:rsidR="00B76DD0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>Indirizzo _____________________________________________________________________</w:t>
      </w:r>
      <w:r w:rsidR="00BD470E">
        <w:rPr>
          <w:rFonts w:ascii="Century Gothic" w:hAnsi="Century Gothic"/>
          <w:b w:val="0"/>
        </w:rPr>
        <w:t>___________</w:t>
      </w:r>
    </w:p>
    <w:p w:rsidR="00BD470E" w:rsidRPr="00A02F85" w:rsidRDefault="00BD470E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C.F./P.I. _________________________________</w:t>
      </w:r>
    </w:p>
    <w:p w:rsidR="00B76DD0" w:rsidRPr="00A02F85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>PEC _____________________________________</w:t>
      </w:r>
    </w:p>
    <w:p w:rsidR="00B76DD0" w:rsidRPr="00A02F85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 xml:space="preserve">Telefono ______________________ </w:t>
      </w:r>
      <w:proofErr w:type="spellStart"/>
      <w:r w:rsidRPr="00A02F85">
        <w:rPr>
          <w:rFonts w:ascii="Century Gothic" w:hAnsi="Century Gothic"/>
          <w:b w:val="0"/>
        </w:rPr>
        <w:t>cell</w:t>
      </w:r>
      <w:proofErr w:type="spellEnd"/>
      <w:r w:rsidRPr="00A02F85">
        <w:rPr>
          <w:rFonts w:ascii="Century Gothic" w:hAnsi="Century Gothic"/>
          <w:b w:val="0"/>
        </w:rPr>
        <w:t>______________________ e-mail ________________</w:t>
      </w:r>
      <w:r w:rsidR="00BD470E">
        <w:rPr>
          <w:rFonts w:ascii="Century Gothic" w:hAnsi="Century Gothic"/>
          <w:b w:val="0"/>
        </w:rPr>
        <w:t>_________</w:t>
      </w:r>
    </w:p>
    <w:p w:rsidR="00B76DD0" w:rsidRPr="00A02F85" w:rsidRDefault="00B76DD0" w:rsidP="00414C84">
      <w:pPr>
        <w:pStyle w:val="Corpodeltesto"/>
        <w:spacing w:line="480" w:lineRule="auto"/>
        <w:rPr>
          <w:rFonts w:ascii="Century Gothic" w:hAnsi="Century Gothic"/>
          <w:b w:val="0"/>
        </w:rPr>
      </w:pPr>
      <w:r w:rsidRPr="00A02F85">
        <w:rPr>
          <w:rFonts w:ascii="Century Gothic" w:hAnsi="Century Gothic"/>
          <w:b w:val="0"/>
        </w:rPr>
        <w:t xml:space="preserve">Referente ______________________________ </w:t>
      </w:r>
      <w:proofErr w:type="spellStart"/>
      <w:r w:rsidRPr="00A02F85">
        <w:rPr>
          <w:rFonts w:ascii="Century Gothic" w:hAnsi="Century Gothic"/>
          <w:b w:val="0"/>
        </w:rPr>
        <w:t>tel</w:t>
      </w:r>
      <w:proofErr w:type="spellEnd"/>
      <w:r w:rsidRPr="00A02F85">
        <w:rPr>
          <w:rFonts w:ascii="Century Gothic" w:hAnsi="Century Gothic"/>
          <w:b w:val="0"/>
        </w:rPr>
        <w:t>/</w:t>
      </w:r>
      <w:proofErr w:type="spellStart"/>
      <w:r w:rsidRPr="00A02F85">
        <w:rPr>
          <w:rFonts w:ascii="Century Gothic" w:hAnsi="Century Gothic"/>
          <w:b w:val="0"/>
        </w:rPr>
        <w:t>cell</w:t>
      </w:r>
      <w:proofErr w:type="spellEnd"/>
      <w:r w:rsidRPr="00A02F85">
        <w:rPr>
          <w:rFonts w:ascii="Century Gothic" w:hAnsi="Century Gothic"/>
          <w:b w:val="0"/>
        </w:rPr>
        <w:t>___________ e-mail _______________</w:t>
      </w:r>
      <w:r w:rsidR="00BD470E">
        <w:rPr>
          <w:rFonts w:ascii="Century Gothic" w:hAnsi="Century Gothic"/>
          <w:b w:val="0"/>
        </w:rPr>
        <w:t>_________</w:t>
      </w:r>
    </w:p>
    <w:p w:rsidR="00B76DD0" w:rsidRPr="00A02F85" w:rsidRDefault="00B76DD0" w:rsidP="00B76DD0">
      <w:pPr>
        <w:spacing w:before="100" w:beforeAutospacing="1" w:line="238" w:lineRule="atLeast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Si allega fotocopia del documento d’identità in corso di validità.</w:t>
      </w:r>
    </w:p>
    <w:p w:rsidR="00B76DD0" w:rsidRPr="00A02F85" w:rsidRDefault="00B76DD0" w:rsidP="00B76DD0">
      <w:pPr>
        <w:spacing w:before="100" w:beforeAutospacing="1" w:line="238" w:lineRule="atLeast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Luogo _________________________________</w:t>
      </w:r>
    </w:p>
    <w:p w:rsidR="00B76DD0" w:rsidRPr="00A02F85" w:rsidRDefault="00B76DD0" w:rsidP="00B76DD0">
      <w:pPr>
        <w:spacing w:before="100" w:beforeAutospacing="1" w:line="238" w:lineRule="atLeast"/>
        <w:rPr>
          <w:rFonts w:ascii="Century Gothic" w:hAnsi="Century Gothic" w:cs="Arial"/>
          <w:b w:val="0"/>
        </w:rPr>
      </w:pPr>
      <w:r w:rsidRPr="00A02F85">
        <w:rPr>
          <w:rFonts w:ascii="Century Gothic" w:hAnsi="Century Gothic" w:cs="Arial"/>
          <w:b w:val="0"/>
        </w:rPr>
        <w:t>Firma e Timbro del sottoscrittore _____________________________</w:t>
      </w:r>
    </w:p>
    <w:p w:rsidR="00B76DD0" w:rsidRPr="00A02F85" w:rsidRDefault="00B76DD0" w:rsidP="00B76DD0">
      <w:pPr>
        <w:rPr>
          <w:rFonts w:ascii="Century Gothic" w:hAnsi="Century Gothic"/>
          <w:b w:val="0"/>
        </w:rPr>
      </w:pPr>
    </w:p>
    <w:sectPr w:rsidR="00B76DD0" w:rsidRPr="00A02F85" w:rsidSect="00BA38C0">
      <w:footerReference w:type="default" r:id="rId9"/>
      <w:pgSz w:w="11906" w:h="16838"/>
      <w:pgMar w:top="851" w:right="1247" w:bottom="1843" w:left="1418" w:header="0" w:footer="720" w:gutter="0"/>
      <w:cols w:space="720"/>
      <w:formProt w:val="0"/>
      <w:rtlGutter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22" w:rsidRDefault="00B01E22" w:rsidP="00AB4DE6">
      <w:r>
        <w:separator/>
      </w:r>
    </w:p>
  </w:endnote>
  <w:endnote w:type="continuationSeparator" w:id="0">
    <w:p w:rsidR="00B01E22" w:rsidRDefault="00B01E22" w:rsidP="00A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NewRmn (IBM4029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E22" w:rsidRDefault="009170E8">
    <w:pPr>
      <w:pStyle w:val="Pidipagina"/>
    </w:pPr>
    <w:r>
      <w:rPr>
        <w:noProof/>
      </w:rPr>
      <w:pict>
        <v:rect id="Rectangle 1" o:spid="_x0000_s4097" style="position:absolute;margin-left:0;margin-top:0;width:465.65pt;height:96.6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" stroked="f" strokeweight="0">
          <v:textbox>
            <w:txbxContent>
              <w:p w:rsidR="00B01E22" w:rsidRDefault="00B01E22">
                <w:pPr>
                  <w:pStyle w:val="Contenutocornice"/>
                </w:pP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_______________________________________________________________________________________________________________ </w:t>
                </w:r>
                <w:fldSimple w:instr="PAGE">
                  <w:r w:rsidR="00BD470E">
                    <w:rPr>
                      <w:noProof/>
                    </w:rPr>
                    <w:t>1</w:t>
                  </w:r>
                </w:fldSimple>
              </w:p>
              <w:p w:rsidR="00B01E22" w:rsidRDefault="00B01E22">
                <w:pPr>
                  <w:pStyle w:val="Pidipagina"/>
                  <w:snapToGrid w:val="0"/>
                  <w:spacing w:line="170" w:lineRule="exact"/>
                  <w:ind w:right="71" w:firstLine="2"/>
                </w:pP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>Area Dipartimentale Economico e Gestionale</w:t>
                </w: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ab/>
                </w:r>
              </w:p>
              <w:p w:rsidR="00B01E22" w:rsidRDefault="00B01E22">
                <w:pPr>
                  <w:pStyle w:val="Pidipagina"/>
                  <w:snapToGrid w:val="0"/>
                  <w:spacing w:line="170" w:lineRule="exact"/>
                  <w:ind w:right="71" w:firstLine="2"/>
                </w:pPr>
                <w:proofErr w:type="spellStart"/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>U.O.Acquisti</w:t>
                </w:r>
                <w:proofErr w:type="spellEnd"/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 Aziendali</w:t>
                </w:r>
              </w:p>
              <w:p w:rsidR="00B01E22" w:rsidRDefault="00B01E22">
                <w:pPr>
                  <w:pStyle w:val="Pidipagina"/>
                  <w:spacing w:line="170" w:lineRule="exact"/>
                  <w:ind w:right="71" w:firstLine="2"/>
                </w:pP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Viale 1° Maggio, 280 - 47522 </w:t>
                </w:r>
                <w:proofErr w:type="spellStart"/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>Pievesestina</w:t>
                </w:r>
                <w:proofErr w:type="spellEnd"/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 di Cesena (FC)</w:t>
                </w:r>
              </w:p>
              <w:p w:rsidR="00B01E22" w:rsidRDefault="00B01E22">
                <w:pPr>
                  <w:pStyle w:val="Contenutocornice"/>
                </w:pP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Tel. 0547.394452 – Fax 0547.610948 </w:t>
                </w:r>
              </w:p>
              <w:p w:rsidR="00B01E22" w:rsidRPr="000002F8" w:rsidRDefault="00B01E22" w:rsidP="001D256D">
                <w:pPr>
                  <w:pStyle w:val="Contenutocornice"/>
                  <w:rPr>
                    <w:rFonts w:ascii="Arial" w:hAnsi="Arial"/>
                    <w:b w:val="0"/>
                    <w:sz w:val="14"/>
                    <w:szCs w:val="14"/>
                  </w:rPr>
                </w:pPr>
                <w:r>
                  <w:rPr>
                    <w:rFonts w:ascii="Arial" w:hAnsi="Arial"/>
                    <w:b w:val="0"/>
                    <w:color w:val="808080"/>
                    <w:sz w:val="14"/>
                  </w:rPr>
                  <w:t>e-mail:</w:t>
                </w:r>
                <w:r w:rsidRPr="000002F8"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 </w:t>
                </w:r>
                <w:hyperlink r:id="rId1" w:history="1">
                  <w:r w:rsidRPr="000002F8">
                    <w:rPr>
                      <w:rStyle w:val="Collegamentoipertestuale"/>
                      <w:rFonts w:ascii="Arial" w:hAnsi="Arial"/>
                      <w:b w:val="0"/>
                      <w:sz w:val="14"/>
                      <w:szCs w:val="14"/>
                    </w:rPr>
                    <w:t>acquisti@auslromagna.it</w:t>
                  </w:r>
                </w:hyperlink>
                <w:r w:rsidRPr="000002F8">
                  <w:rPr>
                    <w:rFonts w:ascii="Arial" w:hAnsi="Arial"/>
                    <w:b w:val="0"/>
                    <w:sz w:val="14"/>
                    <w:szCs w:val="14"/>
                  </w:rPr>
                  <w:t xml:space="preserve"> </w:t>
                </w:r>
              </w:p>
              <w:p w:rsidR="00B01E22" w:rsidRPr="000002F8" w:rsidRDefault="00B01E22" w:rsidP="001D256D">
                <w:pPr>
                  <w:pStyle w:val="Contenutocornice"/>
                  <w:rPr>
                    <w:b w:val="0"/>
                  </w:rPr>
                </w:pPr>
                <w:r w:rsidRPr="000002F8">
                  <w:rPr>
                    <w:rFonts w:ascii="Arial" w:hAnsi="Arial"/>
                    <w:b w:val="0"/>
                    <w:color w:val="808080"/>
                    <w:sz w:val="14"/>
                  </w:rPr>
                  <w:t xml:space="preserve">Pec </w:t>
                </w:r>
                <w:hyperlink r:id="rId2" w:history="1">
                  <w:r w:rsidRPr="000002F8">
                    <w:rPr>
                      <w:rStyle w:val="Collegamentoipertestuale"/>
                      <w:rFonts w:ascii="Arial" w:hAnsi="Arial"/>
                      <w:b w:val="0"/>
                      <w:sz w:val="14"/>
                      <w:szCs w:val="14"/>
                    </w:rPr>
                    <w:t>acquisti@pec.auslromagna.it</w:t>
                  </w:r>
                </w:hyperlink>
              </w:p>
              <w:p w:rsidR="00B01E22" w:rsidRDefault="00B01E22">
                <w:pPr>
                  <w:pStyle w:val="Pidipagina"/>
                </w:pP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22" w:rsidRDefault="00B01E22" w:rsidP="00AB4DE6">
      <w:r>
        <w:separator/>
      </w:r>
    </w:p>
  </w:footnote>
  <w:footnote w:type="continuationSeparator" w:id="0">
    <w:p w:rsidR="00B01E22" w:rsidRDefault="00B01E22" w:rsidP="00AB4D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2EEA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9883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62AD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B3CB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C6B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6F9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648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D8B3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1EB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8A1E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9DA1DB7"/>
    <w:multiLevelType w:val="hybridMultilevel"/>
    <w:tmpl w:val="7FA45C4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E895D5A"/>
    <w:multiLevelType w:val="multilevel"/>
    <w:tmpl w:val="07C2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626C20"/>
    <w:multiLevelType w:val="hybridMultilevel"/>
    <w:tmpl w:val="C3BA56A6"/>
    <w:lvl w:ilvl="0" w:tplc="08EA4B74">
      <w:start w:val="14"/>
      <w:numFmt w:val="bullet"/>
      <w:lvlText w:val="-"/>
      <w:lvlJc w:val="left"/>
      <w:pPr>
        <w:ind w:left="360" w:hanging="360"/>
      </w:pPr>
      <w:rPr>
        <w:rFonts w:ascii="Arial" w:eastAsia="Albertus Extra Bol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212CC6"/>
    <w:multiLevelType w:val="hybridMultilevel"/>
    <w:tmpl w:val="4D0E9116"/>
    <w:lvl w:ilvl="0" w:tplc="73AE7050">
      <w:start w:val="1"/>
      <w:numFmt w:val="lowerLetter"/>
      <w:lvlText w:val="%1)"/>
      <w:lvlJc w:val="left"/>
      <w:pPr>
        <w:ind w:left="40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18">
    <w:nsid w:val="22F00E86"/>
    <w:multiLevelType w:val="hybridMultilevel"/>
    <w:tmpl w:val="D9808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375626"/>
    <w:multiLevelType w:val="hybridMultilevel"/>
    <w:tmpl w:val="76449BA6"/>
    <w:lvl w:ilvl="0" w:tplc="04100001">
      <w:start w:val="1"/>
      <w:numFmt w:val="bullet"/>
      <w:lvlText w:val=""/>
      <w:lvlJc w:val="left"/>
      <w:pPr>
        <w:tabs>
          <w:tab w:val="num" w:pos="4548"/>
        </w:tabs>
        <w:ind w:left="45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20">
    <w:nsid w:val="32C84FD6"/>
    <w:multiLevelType w:val="multilevel"/>
    <w:tmpl w:val="6510AD9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/>
      </w:rPr>
    </w:lvl>
  </w:abstractNum>
  <w:abstractNum w:abstractNumId="21">
    <w:nsid w:val="439D2BFD"/>
    <w:multiLevelType w:val="hybridMultilevel"/>
    <w:tmpl w:val="4D0E9116"/>
    <w:lvl w:ilvl="0" w:tplc="73AE7050">
      <w:start w:val="1"/>
      <w:numFmt w:val="lowerLetter"/>
      <w:lvlText w:val="%1)"/>
      <w:lvlJc w:val="left"/>
      <w:pPr>
        <w:ind w:left="40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2">
    <w:nsid w:val="46002D5F"/>
    <w:multiLevelType w:val="hybridMultilevel"/>
    <w:tmpl w:val="BA82A6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82EA6"/>
    <w:multiLevelType w:val="hybridMultilevel"/>
    <w:tmpl w:val="AA283180"/>
    <w:lvl w:ilvl="0" w:tplc="0BB0AD12">
      <w:start w:val="1"/>
      <w:numFmt w:val="bullet"/>
      <w:lvlText w:val=""/>
      <w:lvlJc w:val="left"/>
      <w:pPr>
        <w:tabs>
          <w:tab w:val="num" w:pos="229"/>
        </w:tabs>
        <w:ind w:left="2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9A7428"/>
    <w:multiLevelType w:val="hybridMultilevel"/>
    <w:tmpl w:val="4D0E9116"/>
    <w:lvl w:ilvl="0" w:tplc="73AE7050">
      <w:start w:val="1"/>
      <w:numFmt w:val="lowerLetter"/>
      <w:lvlText w:val="%1)"/>
      <w:lvlJc w:val="left"/>
      <w:pPr>
        <w:ind w:left="40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5">
    <w:nsid w:val="582708EE"/>
    <w:multiLevelType w:val="multilevel"/>
    <w:tmpl w:val="83C8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805621"/>
    <w:multiLevelType w:val="multilevel"/>
    <w:tmpl w:val="E0A49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36B3A79"/>
    <w:multiLevelType w:val="multilevel"/>
    <w:tmpl w:val="0218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DE169A"/>
    <w:multiLevelType w:val="hybridMultilevel"/>
    <w:tmpl w:val="81448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381884"/>
    <w:multiLevelType w:val="hybridMultilevel"/>
    <w:tmpl w:val="4D0E9116"/>
    <w:lvl w:ilvl="0" w:tplc="73AE7050">
      <w:start w:val="1"/>
      <w:numFmt w:val="lowerLetter"/>
      <w:lvlText w:val="%1)"/>
      <w:lvlJc w:val="left"/>
      <w:pPr>
        <w:ind w:left="40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0">
    <w:nsid w:val="6EFB6B8C"/>
    <w:multiLevelType w:val="multilevel"/>
    <w:tmpl w:val="B7DAD6D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sz w:val="20"/>
      </w:rPr>
    </w:lvl>
    <w:lvl w:ilvl="1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/>
      </w:rPr>
    </w:lvl>
  </w:abstractNum>
  <w:abstractNum w:abstractNumId="31">
    <w:nsid w:val="72EC24CF"/>
    <w:multiLevelType w:val="multilevel"/>
    <w:tmpl w:val="93CE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A12D46"/>
    <w:multiLevelType w:val="hybridMultilevel"/>
    <w:tmpl w:val="2FD6B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7"/>
  </w:num>
  <w:num w:numId="4">
    <w:abstractNumId w:val="24"/>
  </w:num>
  <w:num w:numId="5">
    <w:abstractNumId w:val="29"/>
  </w:num>
  <w:num w:numId="6">
    <w:abstractNumId w:val="21"/>
  </w:num>
  <w:num w:numId="7">
    <w:abstractNumId w:val="10"/>
  </w:num>
  <w:num w:numId="8">
    <w:abstractNumId w:val="19"/>
  </w:num>
  <w:num w:numId="9">
    <w:abstractNumId w:val="27"/>
  </w:num>
  <w:num w:numId="10">
    <w:abstractNumId w:val="23"/>
  </w:num>
  <w:num w:numId="11">
    <w:abstractNumId w:val="11"/>
  </w:num>
  <w:num w:numId="12">
    <w:abstractNumId w:val="15"/>
  </w:num>
  <w:num w:numId="13">
    <w:abstractNumId w:val="3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30"/>
  </w:num>
  <w:num w:numId="26">
    <w:abstractNumId w:val="18"/>
  </w:num>
  <w:num w:numId="27">
    <w:abstractNumId w:val="26"/>
  </w:num>
  <w:num w:numId="28">
    <w:abstractNumId w:val="25"/>
  </w:num>
  <w:num w:numId="29">
    <w:abstractNumId w:val="28"/>
  </w:num>
  <w:num w:numId="30">
    <w:abstractNumId w:val="32"/>
  </w:num>
  <w:num w:numId="31">
    <w:abstractNumId w:val="12"/>
  </w:num>
  <w:num w:numId="32">
    <w:abstractNumId w:val="13"/>
  </w:num>
  <w:num w:numId="33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B4DE6"/>
    <w:rsid w:val="000002E5"/>
    <w:rsid w:val="000002F8"/>
    <w:rsid w:val="000033FA"/>
    <w:rsid w:val="00011D89"/>
    <w:rsid w:val="00017F5C"/>
    <w:rsid w:val="000203F0"/>
    <w:rsid w:val="000248FF"/>
    <w:rsid w:val="00030688"/>
    <w:rsid w:val="00031A5D"/>
    <w:rsid w:val="000349E8"/>
    <w:rsid w:val="00036DAB"/>
    <w:rsid w:val="00042032"/>
    <w:rsid w:val="000471E7"/>
    <w:rsid w:val="00061B82"/>
    <w:rsid w:val="00064082"/>
    <w:rsid w:val="00066BDB"/>
    <w:rsid w:val="0007349C"/>
    <w:rsid w:val="00076069"/>
    <w:rsid w:val="00082DB7"/>
    <w:rsid w:val="0008465C"/>
    <w:rsid w:val="00096B98"/>
    <w:rsid w:val="000A00F7"/>
    <w:rsid w:val="000A48FD"/>
    <w:rsid w:val="000B0AEF"/>
    <w:rsid w:val="000B7C58"/>
    <w:rsid w:val="000C7BF1"/>
    <w:rsid w:val="000E0585"/>
    <w:rsid w:val="000F683D"/>
    <w:rsid w:val="00100EA8"/>
    <w:rsid w:val="00105D51"/>
    <w:rsid w:val="001061F6"/>
    <w:rsid w:val="00124872"/>
    <w:rsid w:val="00125EEF"/>
    <w:rsid w:val="00127136"/>
    <w:rsid w:val="001319AD"/>
    <w:rsid w:val="00134567"/>
    <w:rsid w:val="001370F8"/>
    <w:rsid w:val="00137D1E"/>
    <w:rsid w:val="00154EAC"/>
    <w:rsid w:val="0015507A"/>
    <w:rsid w:val="0015699F"/>
    <w:rsid w:val="00157092"/>
    <w:rsid w:val="00175045"/>
    <w:rsid w:val="00176DCF"/>
    <w:rsid w:val="00177863"/>
    <w:rsid w:val="00181458"/>
    <w:rsid w:val="0019160B"/>
    <w:rsid w:val="00191A8E"/>
    <w:rsid w:val="001939F4"/>
    <w:rsid w:val="001C1846"/>
    <w:rsid w:val="001C348C"/>
    <w:rsid w:val="001D256D"/>
    <w:rsid w:val="001F6248"/>
    <w:rsid w:val="00200100"/>
    <w:rsid w:val="00200256"/>
    <w:rsid w:val="00216ABB"/>
    <w:rsid w:val="00230984"/>
    <w:rsid w:val="00231545"/>
    <w:rsid w:val="002414BC"/>
    <w:rsid w:val="00244117"/>
    <w:rsid w:val="002477FF"/>
    <w:rsid w:val="00262506"/>
    <w:rsid w:val="00263D18"/>
    <w:rsid w:val="00282DC0"/>
    <w:rsid w:val="002846E2"/>
    <w:rsid w:val="002B2063"/>
    <w:rsid w:val="002C2E58"/>
    <w:rsid w:val="002C41D7"/>
    <w:rsid w:val="002D7E23"/>
    <w:rsid w:val="002F2C61"/>
    <w:rsid w:val="002F7242"/>
    <w:rsid w:val="00302F60"/>
    <w:rsid w:val="003055B8"/>
    <w:rsid w:val="00307C9F"/>
    <w:rsid w:val="00322A5D"/>
    <w:rsid w:val="0033438C"/>
    <w:rsid w:val="0034258B"/>
    <w:rsid w:val="00362E26"/>
    <w:rsid w:val="00363727"/>
    <w:rsid w:val="003675C4"/>
    <w:rsid w:val="00371D0C"/>
    <w:rsid w:val="00371DCC"/>
    <w:rsid w:val="0037664A"/>
    <w:rsid w:val="00377BF3"/>
    <w:rsid w:val="003A2716"/>
    <w:rsid w:val="003A5974"/>
    <w:rsid w:val="003A712D"/>
    <w:rsid w:val="003B6EFD"/>
    <w:rsid w:val="003C5701"/>
    <w:rsid w:val="003D4B41"/>
    <w:rsid w:val="003D643D"/>
    <w:rsid w:val="003E2A43"/>
    <w:rsid w:val="003F367C"/>
    <w:rsid w:val="00414C84"/>
    <w:rsid w:val="00415F3A"/>
    <w:rsid w:val="00425653"/>
    <w:rsid w:val="00432067"/>
    <w:rsid w:val="0043267C"/>
    <w:rsid w:val="00441CC2"/>
    <w:rsid w:val="00446211"/>
    <w:rsid w:val="00446A67"/>
    <w:rsid w:val="00450DA5"/>
    <w:rsid w:val="004533AE"/>
    <w:rsid w:val="00457B69"/>
    <w:rsid w:val="0046113F"/>
    <w:rsid w:val="004616A7"/>
    <w:rsid w:val="00473A07"/>
    <w:rsid w:val="00473E6B"/>
    <w:rsid w:val="00477CFB"/>
    <w:rsid w:val="00485B2A"/>
    <w:rsid w:val="004A01CD"/>
    <w:rsid w:val="004A1235"/>
    <w:rsid w:val="004A40B2"/>
    <w:rsid w:val="004A76B1"/>
    <w:rsid w:val="004B5589"/>
    <w:rsid w:val="004B766B"/>
    <w:rsid w:val="004C4D63"/>
    <w:rsid w:val="004C7A9A"/>
    <w:rsid w:val="004D0571"/>
    <w:rsid w:val="004D5BD8"/>
    <w:rsid w:val="004E1221"/>
    <w:rsid w:val="004E2578"/>
    <w:rsid w:val="00505CA3"/>
    <w:rsid w:val="005212F4"/>
    <w:rsid w:val="0052142B"/>
    <w:rsid w:val="005274D9"/>
    <w:rsid w:val="00551144"/>
    <w:rsid w:val="00551B1F"/>
    <w:rsid w:val="005550D6"/>
    <w:rsid w:val="00555FB3"/>
    <w:rsid w:val="005575D1"/>
    <w:rsid w:val="00570079"/>
    <w:rsid w:val="00570E0B"/>
    <w:rsid w:val="005910D0"/>
    <w:rsid w:val="00597DAA"/>
    <w:rsid w:val="005A4D92"/>
    <w:rsid w:val="005B5732"/>
    <w:rsid w:val="005D1418"/>
    <w:rsid w:val="005D5AF2"/>
    <w:rsid w:val="005E4F37"/>
    <w:rsid w:val="005F0157"/>
    <w:rsid w:val="005F7850"/>
    <w:rsid w:val="0060372D"/>
    <w:rsid w:val="0063746F"/>
    <w:rsid w:val="006404C9"/>
    <w:rsid w:val="00640696"/>
    <w:rsid w:val="006415FF"/>
    <w:rsid w:val="006477F1"/>
    <w:rsid w:val="006622B6"/>
    <w:rsid w:val="00664920"/>
    <w:rsid w:val="00675714"/>
    <w:rsid w:val="0067619F"/>
    <w:rsid w:val="00676A8E"/>
    <w:rsid w:val="0067717F"/>
    <w:rsid w:val="006779AA"/>
    <w:rsid w:val="006A0B2D"/>
    <w:rsid w:val="006A7DA9"/>
    <w:rsid w:val="006B2501"/>
    <w:rsid w:val="006B272A"/>
    <w:rsid w:val="006B298C"/>
    <w:rsid w:val="006C7EEF"/>
    <w:rsid w:val="006D11D2"/>
    <w:rsid w:val="006D141F"/>
    <w:rsid w:val="006E0B51"/>
    <w:rsid w:val="006F5C57"/>
    <w:rsid w:val="00703056"/>
    <w:rsid w:val="00703896"/>
    <w:rsid w:val="0074023B"/>
    <w:rsid w:val="007457D3"/>
    <w:rsid w:val="00756BD9"/>
    <w:rsid w:val="0076090C"/>
    <w:rsid w:val="00763255"/>
    <w:rsid w:val="00787C3E"/>
    <w:rsid w:val="00797DFE"/>
    <w:rsid w:val="007A18BE"/>
    <w:rsid w:val="007A330A"/>
    <w:rsid w:val="007C1B4E"/>
    <w:rsid w:val="007C6A0F"/>
    <w:rsid w:val="007D0924"/>
    <w:rsid w:val="007E6017"/>
    <w:rsid w:val="007F070A"/>
    <w:rsid w:val="007F0D7C"/>
    <w:rsid w:val="007F24CA"/>
    <w:rsid w:val="007F29AF"/>
    <w:rsid w:val="00803C9A"/>
    <w:rsid w:val="00814DC0"/>
    <w:rsid w:val="00815BBF"/>
    <w:rsid w:val="00816792"/>
    <w:rsid w:val="00824B68"/>
    <w:rsid w:val="00834F5A"/>
    <w:rsid w:val="00837F0D"/>
    <w:rsid w:val="00846DCC"/>
    <w:rsid w:val="008568EA"/>
    <w:rsid w:val="00857506"/>
    <w:rsid w:val="00862DDA"/>
    <w:rsid w:val="00864CE1"/>
    <w:rsid w:val="0086539F"/>
    <w:rsid w:val="0086629E"/>
    <w:rsid w:val="00870A9A"/>
    <w:rsid w:val="00870AD0"/>
    <w:rsid w:val="0087454B"/>
    <w:rsid w:val="0087631F"/>
    <w:rsid w:val="00886A98"/>
    <w:rsid w:val="00891647"/>
    <w:rsid w:val="00891990"/>
    <w:rsid w:val="00892490"/>
    <w:rsid w:val="008A42CC"/>
    <w:rsid w:val="008B30F9"/>
    <w:rsid w:val="008B3458"/>
    <w:rsid w:val="008B39EF"/>
    <w:rsid w:val="008B438A"/>
    <w:rsid w:val="008C2E64"/>
    <w:rsid w:val="008D5103"/>
    <w:rsid w:val="008E0546"/>
    <w:rsid w:val="008E1F79"/>
    <w:rsid w:val="00903BD8"/>
    <w:rsid w:val="009118D9"/>
    <w:rsid w:val="00912F3E"/>
    <w:rsid w:val="009170E8"/>
    <w:rsid w:val="009407E1"/>
    <w:rsid w:val="009420C0"/>
    <w:rsid w:val="00947923"/>
    <w:rsid w:val="00953553"/>
    <w:rsid w:val="00962C45"/>
    <w:rsid w:val="009631C7"/>
    <w:rsid w:val="009705CB"/>
    <w:rsid w:val="00971215"/>
    <w:rsid w:val="0097424B"/>
    <w:rsid w:val="00974CA0"/>
    <w:rsid w:val="0097774C"/>
    <w:rsid w:val="00980C11"/>
    <w:rsid w:val="00981C3C"/>
    <w:rsid w:val="00983429"/>
    <w:rsid w:val="00983E71"/>
    <w:rsid w:val="00984445"/>
    <w:rsid w:val="009B72AC"/>
    <w:rsid w:val="009B7345"/>
    <w:rsid w:val="009C4127"/>
    <w:rsid w:val="009D2B4A"/>
    <w:rsid w:val="009D3D5A"/>
    <w:rsid w:val="009E4128"/>
    <w:rsid w:val="009E7214"/>
    <w:rsid w:val="009F3AC6"/>
    <w:rsid w:val="009F68DC"/>
    <w:rsid w:val="00A00D0B"/>
    <w:rsid w:val="00A02F85"/>
    <w:rsid w:val="00A064EA"/>
    <w:rsid w:val="00A0667F"/>
    <w:rsid w:val="00A12356"/>
    <w:rsid w:val="00A14B3C"/>
    <w:rsid w:val="00A22C6B"/>
    <w:rsid w:val="00A32643"/>
    <w:rsid w:val="00A32B08"/>
    <w:rsid w:val="00A40795"/>
    <w:rsid w:val="00A51A4F"/>
    <w:rsid w:val="00A56427"/>
    <w:rsid w:val="00A6110C"/>
    <w:rsid w:val="00A619B9"/>
    <w:rsid w:val="00A61DEB"/>
    <w:rsid w:val="00A61E96"/>
    <w:rsid w:val="00A744D0"/>
    <w:rsid w:val="00A943CE"/>
    <w:rsid w:val="00AA0D46"/>
    <w:rsid w:val="00AA6677"/>
    <w:rsid w:val="00AB1C28"/>
    <w:rsid w:val="00AB388D"/>
    <w:rsid w:val="00AB4DE6"/>
    <w:rsid w:val="00AC679B"/>
    <w:rsid w:val="00AD31D7"/>
    <w:rsid w:val="00AD326C"/>
    <w:rsid w:val="00AF0900"/>
    <w:rsid w:val="00B01E22"/>
    <w:rsid w:val="00B07BE5"/>
    <w:rsid w:val="00B13D7D"/>
    <w:rsid w:val="00B1748C"/>
    <w:rsid w:val="00B233D6"/>
    <w:rsid w:val="00B40494"/>
    <w:rsid w:val="00B611BD"/>
    <w:rsid w:val="00B63C00"/>
    <w:rsid w:val="00B72AF9"/>
    <w:rsid w:val="00B76DD0"/>
    <w:rsid w:val="00B82865"/>
    <w:rsid w:val="00BA05A7"/>
    <w:rsid w:val="00BA38C0"/>
    <w:rsid w:val="00BA6807"/>
    <w:rsid w:val="00BB37E0"/>
    <w:rsid w:val="00BD470E"/>
    <w:rsid w:val="00BE13C2"/>
    <w:rsid w:val="00C00D54"/>
    <w:rsid w:val="00C0269E"/>
    <w:rsid w:val="00C135C4"/>
    <w:rsid w:val="00C176A5"/>
    <w:rsid w:val="00C473F2"/>
    <w:rsid w:val="00C51245"/>
    <w:rsid w:val="00C5187D"/>
    <w:rsid w:val="00C60A86"/>
    <w:rsid w:val="00C60C97"/>
    <w:rsid w:val="00C664BD"/>
    <w:rsid w:val="00C66798"/>
    <w:rsid w:val="00C7198B"/>
    <w:rsid w:val="00C74345"/>
    <w:rsid w:val="00C95C2B"/>
    <w:rsid w:val="00CA4C06"/>
    <w:rsid w:val="00CB0D40"/>
    <w:rsid w:val="00CB277D"/>
    <w:rsid w:val="00CB595A"/>
    <w:rsid w:val="00CC3162"/>
    <w:rsid w:val="00CD62EB"/>
    <w:rsid w:val="00CD7386"/>
    <w:rsid w:val="00CF51E0"/>
    <w:rsid w:val="00D03192"/>
    <w:rsid w:val="00D039AA"/>
    <w:rsid w:val="00D062DC"/>
    <w:rsid w:val="00D1424E"/>
    <w:rsid w:val="00D1457D"/>
    <w:rsid w:val="00D33231"/>
    <w:rsid w:val="00D3607C"/>
    <w:rsid w:val="00D4421C"/>
    <w:rsid w:val="00D5408B"/>
    <w:rsid w:val="00D54F7C"/>
    <w:rsid w:val="00D72154"/>
    <w:rsid w:val="00D75242"/>
    <w:rsid w:val="00D83C5A"/>
    <w:rsid w:val="00D94A59"/>
    <w:rsid w:val="00DA193D"/>
    <w:rsid w:val="00DA7558"/>
    <w:rsid w:val="00DB714D"/>
    <w:rsid w:val="00DC07D3"/>
    <w:rsid w:val="00DC0BE7"/>
    <w:rsid w:val="00DE6758"/>
    <w:rsid w:val="00E07BA1"/>
    <w:rsid w:val="00E20DED"/>
    <w:rsid w:val="00E21947"/>
    <w:rsid w:val="00E24B3B"/>
    <w:rsid w:val="00E24D0A"/>
    <w:rsid w:val="00E33DF0"/>
    <w:rsid w:val="00E37415"/>
    <w:rsid w:val="00E37C39"/>
    <w:rsid w:val="00E4125C"/>
    <w:rsid w:val="00E61728"/>
    <w:rsid w:val="00E6512A"/>
    <w:rsid w:val="00E70A81"/>
    <w:rsid w:val="00E726D4"/>
    <w:rsid w:val="00E75FCE"/>
    <w:rsid w:val="00E8105B"/>
    <w:rsid w:val="00E81D35"/>
    <w:rsid w:val="00E84066"/>
    <w:rsid w:val="00E877D1"/>
    <w:rsid w:val="00E90B32"/>
    <w:rsid w:val="00E92DD8"/>
    <w:rsid w:val="00E93FDE"/>
    <w:rsid w:val="00E96786"/>
    <w:rsid w:val="00EB23D3"/>
    <w:rsid w:val="00EB30D5"/>
    <w:rsid w:val="00EB4534"/>
    <w:rsid w:val="00EC204D"/>
    <w:rsid w:val="00EC361B"/>
    <w:rsid w:val="00ED5CE0"/>
    <w:rsid w:val="00F00F25"/>
    <w:rsid w:val="00F02F09"/>
    <w:rsid w:val="00F17605"/>
    <w:rsid w:val="00F27E4B"/>
    <w:rsid w:val="00F36F6E"/>
    <w:rsid w:val="00F56637"/>
    <w:rsid w:val="00F66C8F"/>
    <w:rsid w:val="00F81A86"/>
    <w:rsid w:val="00F82121"/>
    <w:rsid w:val="00F92449"/>
    <w:rsid w:val="00FA025F"/>
    <w:rsid w:val="00FA7A27"/>
    <w:rsid w:val="00FB7949"/>
    <w:rsid w:val="00FB7E3D"/>
    <w:rsid w:val="00FC1598"/>
    <w:rsid w:val="00FD0D08"/>
    <w:rsid w:val="00FD4E40"/>
    <w:rsid w:val="00FD6BD2"/>
    <w:rsid w:val="00FD6F0E"/>
    <w:rsid w:val="00FD701A"/>
    <w:rsid w:val="00FE5CD4"/>
    <w:rsid w:val="00FF00A8"/>
    <w:rsid w:val="00FF2D80"/>
    <w:rsid w:val="00FF36B0"/>
    <w:rsid w:val="00FF577B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2449"/>
    <w:rPr>
      <w:rFonts w:ascii="Trebuchet MS" w:hAnsi="Trebuchet MS"/>
      <w:b/>
      <w:color w:val="00000A"/>
      <w:sz w:val="20"/>
      <w:szCs w:val="20"/>
    </w:rPr>
  </w:style>
  <w:style w:type="paragraph" w:styleId="Titolo1">
    <w:name w:val="heading 1"/>
    <w:basedOn w:val="Normale"/>
    <w:link w:val="Titolo1Carattere"/>
    <w:uiPriority w:val="99"/>
    <w:qFormat/>
    <w:rsid w:val="00F92449"/>
    <w:pPr>
      <w:keepNext/>
      <w:jc w:val="both"/>
      <w:outlineLvl w:val="0"/>
    </w:pPr>
    <w:rPr>
      <w:rFonts w:ascii="Comic Sans MS" w:hAnsi="Comic Sans MS"/>
      <w:sz w:val="22"/>
    </w:rPr>
  </w:style>
  <w:style w:type="paragraph" w:styleId="Titolo2">
    <w:name w:val="heading 2"/>
    <w:basedOn w:val="Normale"/>
    <w:link w:val="Titolo2Carattere"/>
    <w:uiPriority w:val="99"/>
    <w:qFormat/>
    <w:rsid w:val="00F92449"/>
    <w:pPr>
      <w:keepNext/>
      <w:jc w:val="center"/>
      <w:outlineLvl w:val="1"/>
    </w:pPr>
    <w:rPr>
      <w:rFonts w:ascii="Times New Roman" w:hAnsi="Times New Roman"/>
      <w:b w:val="0"/>
      <w:sz w:val="24"/>
    </w:rPr>
  </w:style>
  <w:style w:type="paragraph" w:styleId="Titolo3">
    <w:name w:val="heading 3"/>
    <w:basedOn w:val="Normale"/>
    <w:link w:val="Titolo3Carattere"/>
    <w:uiPriority w:val="99"/>
    <w:qFormat/>
    <w:rsid w:val="00F92449"/>
    <w:pPr>
      <w:keepNext/>
      <w:outlineLvl w:val="2"/>
    </w:pPr>
    <w:rPr>
      <w:rFonts w:ascii="Albertus Medium" w:hAnsi="Albertus Medium"/>
      <w:b w:val="0"/>
      <w:sz w:val="24"/>
    </w:rPr>
  </w:style>
  <w:style w:type="paragraph" w:styleId="Titolo4">
    <w:name w:val="heading 4"/>
    <w:basedOn w:val="Normale"/>
    <w:link w:val="Titolo4Carattere"/>
    <w:uiPriority w:val="99"/>
    <w:qFormat/>
    <w:rsid w:val="00F92449"/>
    <w:pPr>
      <w:keepNext/>
      <w:spacing w:line="2640" w:lineRule="auto"/>
      <w:outlineLvl w:val="3"/>
    </w:pPr>
    <w:rPr>
      <w:rFonts w:ascii="Arial" w:hAnsi="Arial"/>
      <w:sz w:val="16"/>
    </w:rPr>
  </w:style>
  <w:style w:type="paragraph" w:styleId="Titolo5">
    <w:name w:val="heading 5"/>
    <w:basedOn w:val="Normale"/>
    <w:link w:val="Titolo5Carattere"/>
    <w:uiPriority w:val="99"/>
    <w:qFormat/>
    <w:rsid w:val="00F92449"/>
    <w:pPr>
      <w:keepNext/>
      <w:jc w:val="both"/>
      <w:outlineLvl w:val="4"/>
    </w:pPr>
    <w:rPr>
      <w:rFonts w:ascii="Times New Roman" w:hAnsi="Times New Roman"/>
      <w:b w:val="0"/>
      <w:sz w:val="24"/>
    </w:rPr>
  </w:style>
  <w:style w:type="paragraph" w:styleId="Titolo6">
    <w:name w:val="heading 6"/>
    <w:basedOn w:val="Normale"/>
    <w:link w:val="Titolo6Carattere"/>
    <w:uiPriority w:val="99"/>
    <w:qFormat/>
    <w:rsid w:val="00F92449"/>
    <w:pPr>
      <w:spacing w:before="240" w:after="60"/>
      <w:outlineLvl w:val="5"/>
    </w:pPr>
    <w:rPr>
      <w:rFonts w:ascii="Times New Roman" w:hAnsi="Times New Roman"/>
      <w:b w:val="0"/>
      <w:i/>
      <w:sz w:val="22"/>
    </w:rPr>
  </w:style>
  <w:style w:type="paragraph" w:styleId="Titolo7">
    <w:name w:val="heading 7"/>
    <w:basedOn w:val="Normale"/>
    <w:link w:val="Titolo7Carattere"/>
    <w:uiPriority w:val="99"/>
    <w:qFormat/>
    <w:rsid w:val="00F92449"/>
    <w:pPr>
      <w:spacing w:before="240" w:after="60"/>
      <w:outlineLvl w:val="6"/>
    </w:pPr>
    <w:rPr>
      <w:rFonts w:ascii="Arial" w:hAnsi="Arial"/>
      <w:b w:val="0"/>
    </w:rPr>
  </w:style>
  <w:style w:type="paragraph" w:styleId="Titolo8">
    <w:name w:val="heading 8"/>
    <w:basedOn w:val="Normale"/>
    <w:link w:val="Titolo8Carattere"/>
    <w:uiPriority w:val="99"/>
    <w:qFormat/>
    <w:rsid w:val="00F92449"/>
    <w:pPr>
      <w:spacing w:before="240" w:after="60"/>
      <w:outlineLvl w:val="7"/>
    </w:pPr>
    <w:rPr>
      <w:rFonts w:ascii="Arial" w:hAnsi="Arial"/>
      <w:b w:val="0"/>
      <w:i/>
    </w:rPr>
  </w:style>
  <w:style w:type="paragraph" w:styleId="Titolo9">
    <w:name w:val="heading 9"/>
    <w:basedOn w:val="Normale"/>
    <w:link w:val="Titolo9Carattere"/>
    <w:uiPriority w:val="99"/>
    <w:qFormat/>
    <w:rsid w:val="00F92449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92449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924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9244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9244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9244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92449"/>
    <w:rPr>
      <w:rFonts w:ascii="Calibri" w:hAnsi="Calibri" w:cs="Times New Roman"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92449"/>
    <w:rPr>
      <w:rFonts w:ascii="Calibri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92449"/>
    <w:rPr>
      <w:rFonts w:ascii="Calibri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92449"/>
    <w:rPr>
      <w:rFonts w:ascii="Cambria" w:hAnsi="Cambria" w:cs="Times New Roman"/>
      <w:b/>
    </w:rPr>
  </w:style>
  <w:style w:type="character" w:customStyle="1" w:styleId="CollegamentoInternet">
    <w:name w:val="Collegamento Internet"/>
    <w:basedOn w:val="Carpredefinitoparagrafo"/>
    <w:uiPriority w:val="99"/>
    <w:rsid w:val="00F92449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locked/>
    <w:rsid w:val="00F92449"/>
    <w:rPr>
      <w:rFonts w:ascii="Trebuchet MS" w:hAnsi="Trebuchet MS"/>
      <w:b/>
    </w:rPr>
  </w:style>
  <w:style w:type="character" w:customStyle="1" w:styleId="FooterChar">
    <w:name w:val="Footer Char"/>
    <w:uiPriority w:val="99"/>
    <w:locked/>
    <w:rsid w:val="00F92449"/>
    <w:rPr>
      <w:rFonts w:ascii="Trebuchet MS" w:hAnsi="Trebuchet MS"/>
      <w:b/>
    </w:rPr>
  </w:style>
  <w:style w:type="character" w:styleId="Numeropagina">
    <w:name w:val="page number"/>
    <w:basedOn w:val="Carpredefinitoparagrafo"/>
    <w:uiPriority w:val="99"/>
    <w:rsid w:val="00F92449"/>
    <w:rPr>
      <w:rFonts w:cs="Times New Roman"/>
    </w:rPr>
  </w:style>
  <w:style w:type="character" w:customStyle="1" w:styleId="BodyText2Char">
    <w:name w:val="Body Text 2 Char"/>
    <w:uiPriority w:val="99"/>
    <w:semiHidden/>
    <w:locked/>
    <w:rsid w:val="00F92449"/>
    <w:rPr>
      <w:rFonts w:ascii="Trebuchet MS" w:hAnsi="Trebuchet MS"/>
      <w:b/>
      <w:sz w:val="20"/>
    </w:rPr>
  </w:style>
  <w:style w:type="character" w:customStyle="1" w:styleId="BodyText3Char">
    <w:name w:val="Body Text 3 Char"/>
    <w:uiPriority w:val="99"/>
    <w:semiHidden/>
    <w:locked/>
    <w:rsid w:val="00F92449"/>
    <w:rPr>
      <w:rFonts w:ascii="Trebuchet MS" w:hAnsi="Trebuchet MS"/>
      <w:b/>
      <w:sz w:val="16"/>
    </w:rPr>
  </w:style>
  <w:style w:type="character" w:customStyle="1" w:styleId="BodyTextChar">
    <w:name w:val="Body Text Char"/>
    <w:uiPriority w:val="99"/>
    <w:semiHidden/>
    <w:locked/>
    <w:rsid w:val="00F92449"/>
    <w:rPr>
      <w:rFonts w:ascii="Trebuchet MS" w:hAnsi="Trebuchet MS"/>
      <w:b/>
      <w:sz w:val="20"/>
    </w:rPr>
  </w:style>
  <w:style w:type="character" w:customStyle="1" w:styleId="BodyTextIndent3Char">
    <w:name w:val="Body Text Indent 3 Char"/>
    <w:uiPriority w:val="99"/>
    <w:semiHidden/>
    <w:locked/>
    <w:rsid w:val="00F92449"/>
    <w:rPr>
      <w:rFonts w:ascii="Trebuchet MS" w:hAnsi="Trebuchet MS"/>
      <w:b/>
      <w:sz w:val="16"/>
    </w:rPr>
  </w:style>
  <w:style w:type="character" w:styleId="Collegamentovisitato">
    <w:name w:val="FollowedHyperlink"/>
    <w:basedOn w:val="Carpredefinitoparagrafo"/>
    <w:uiPriority w:val="99"/>
    <w:rsid w:val="00F92449"/>
    <w:rPr>
      <w:rFonts w:cs="Times New Roman"/>
      <w:color w:val="800080"/>
      <w:u w:val="single"/>
    </w:rPr>
  </w:style>
  <w:style w:type="character" w:customStyle="1" w:styleId="BodyTextIndentChar">
    <w:name w:val="Body Text Indent Char"/>
    <w:uiPriority w:val="99"/>
    <w:semiHidden/>
    <w:locked/>
    <w:rsid w:val="00F92449"/>
    <w:rPr>
      <w:rFonts w:ascii="Trebuchet MS" w:hAnsi="Trebuchet MS"/>
      <w:b/>
      <w:sz w:val="20"/>
    </w:rPr>
  </w:style>
  <w:style w:type="character" w:styleId="Enfasigrassetto">
    <w:name w:val="Strong"/>
    <w:basedOn w:val="Carpredefinitoparagrafo"/>
    <w:uiPriority w:val="99"/>
    <w:qFormat/>
    <w:rsid w:val="00F92449"/>
    <w:rPr>
      <w:rFonts w:cs="Times New Roman"/>
      <w:b/>
    </w:rPr>
  </w:style>
  <w:style w:type="character" w:customStyle="1" w:styleId="PlainTextChar">
    <w:name w:val="Plain Text Char"/>
    <w:uiPriority w:val="99"/>
    <w:locked/>
    <w:rsid w:val="00F92449"/>
    <w:rPr>
      <w:rFonts w:ascii="Courier New" w:hAnsi="Courier New"/>
      <w:b/>
      <w:sz w:val="20"/>
    </w:rPr>
  </w:style>
  <w:style w:type="character" w:customStyle="1" w:styleId="BodyTextIndent2Char">
    <w:name w:val="Body Text Indent 2 Char"/>
    <w:uiPriority w:val="99"/>
    <w:semiHidden/>
    <w:locked/>
    <w:rsid w:val="00F92449"/>
    <w:rPr>
      <w:rFonts w:ascii="Trebuchet MS" w:hAnsi="Trebuchet MS"/>
      <w:b/>
      <w:sz w:val="20"/>
    </w:rPr>
  </w:style>
  <w:style w:type="character" w:customStyle="1" w:styleId="DocumentMapChar">
    <w:name w:val="Document Map Char"/>
    <w:uiPriority w:val="99"/>
    <w:semiHidden/>
    <w:locked/>
    <w:rsid w:val="00F92449"/>
    <w:rPr>
      <w:b/>
      <w:sz w:val="2"/>
    </w:rPr>
  </w:style>
  <w:style w:type="character" w:customStyle="1" w:styleId="BalloonTextChar">
    <w:name w:val="Balloon Text Char"/>
    <w:uiPriority w:val="99"/>
    <w:semiHidden/>
    <w:locked/>
    <w:rsid w:val="00F92449"/>
    <w:rPr>
      <w:b/>
      <w:sz w:val="2"/>
    </w:rPr>
  </w:style>
  <w:style w:type="character" w:customStyle="1" w:styleId="provvnumcomma">
    <w:name w:val="provv_numcomma"/>
    <w:basedOn w:val="Carpredefinitoparagrafo"/>
    <w:uiPriority w:val="99"/>
    <w:rsid w:val="00F92449"/>
    <w:rPr>
      <w:rFonts w:cs="Times New Roman"/>
    </w:rPr>
  </w:style>
  <w:style w:type="character" w:customStyle="1" w:styleId="TitoloCarattere">
    <w:name w:val="Titolo Carattere"/>
    <w:basedOn w:val="Carpredefinitoparagrafo"/>
    <w:uiPriority w:val="99"/>
    <w:locked/>
    <w:rsid w:val="00F92449"/>
    <w:rPr>
      <w:rFonts w:cs="Times New Roman"/>
      <w:b/>
      <w:sz w:val="36"/>
      <w:lang w:val="it-IT" w:eastAsia="ar-SA" w:bidi="ar-SA"/>
    </w:rPr>
  </w:style>
  <w:style w:type="character" w:customStyle="1" w:styleId="TitoloCarattere1">
    <w:name w:val="Titolo Carattere1"/>
    <w:basedOn w:val="Carpredefinitoparagrafo"/>
    <w:link w:val="Titolo"/>
    <w:uiPriority w:val="99"/>
    <w:locked/>
    <w:rsid w:val="00F92449"/>
    <w:rPr>
      <w:rFonts w:ascii="Cambria" w:hAnsi="Cambria" w:cs="Times New Roman"/>
      <w:b/>
      <w:bCs/>
      <w:sz w:val="32"/>
      <w:szCs w:val="32"/>
    </w:rPr>
  </w:style>
  <w:style w:type="character" w:customStyle="1" w:styleId="SubtitleChar">
    <w:name w:val="Subtitle Char"/>
    <w:uiPriority w:val="99"/>
    <w:locked/>
    <w:rsid w:val="00F92449"/>
    <w:rPr>
      <w:rFonts w:ascii="Cambria" w:hAnsi="Cambria"/>
      <w:b/>
      <w:sz w:val="24"/>
    </w:rPr>
  </w:style>
  <w:style w:type="character" w:customStyle="1" w:styleId="Stile1Carattere">
    <w:name w:val="Stile1 Carattere"/>
    <w:link w:val="Stile1"/>
    <w:uiPriority w:val="99"/>
    <w:locked/>
    <w:rsid w:val="00F92449"/>
    <w:rPr>
      <w:u w:val="single"/>
      <w:lang w:eastAsia="ar-SA" w:bidi="ar-SA"/>
    </w:rPr>
  </w:style>
  <w:style w:type="character" w:customStyle="1" w:styleId="TITOLOCarattere0">
    <w:name w:val="TITOLO Carattere"/>
    <w:basedOn w:val="Carpredefinitoparagrafo"/>
    <w:uiPriority w:val="99"/>
    <w:locked/>
    <w:rsid w:val="00F92449"/>
    <w:rPr>
      <w:rFonts w:ascii="Arial" w:hAnsi="Arial" w:cs="Arial"/>
      <w:b/>
      <w:sz w:val="22"/>
      <w:szCs w:val="22"/>
      <w:lang w:val="it-IT" w:eastAsia="it-IT" w:bidi="ar-SA"/>
    </w:rPr>
  </w:style>
  <w:style w:type="character" w:customStyle="1" w:styleId="linkneltesto">
    <w:name w:val="link_nel_testo"/>
    <w:uiPriority w:val="99"/>
    <w:rsid w:val="00F92449"/>
    <w:rPr>
      <w:i/>
    </w:rPr>
  </w:style>
  <w:style w:type="character" w:customStyle="1" w:styleId="Stile1CarattereCarattereCarattere">
    <w:name w:val="Stile1 Carattere Carattere Carattere"/>
    <w:basedOn w:val="TITOLOCarattere0"/>
    <w:link w:val="Stile1CarattereCarattere"/>
    <w:uiPriority w:val="99"/>
    <w:locked/>
    <w:rsid w:val="00F92449"/>
    <w:rPr>
      <w:rFonts w:ascii="Arial" w:hAnsi="Arial" w:cs="Arial"/>
      <w:b/>
      <w:sz w:val="22"/>
      <w:szCs w:val="22"/>
      <w:u w:val="single"/>
      <w:lang w:val="it-IT" w:eastAsia="ar-SA" w:bidi="ar-SA"/>
    </w:rPr>
  </w:style>
  <w:style w:type="character" w:customStyle="1" w:styleId="ListLabel1">
    <w:name w:val="ListLabel 1"/>
    <w:uiPriority w:val="99"/>
    <w:rsid w:val="00F92449"/>
    <w:rPr>
      <w:color w:val="00000A"/>
    </w:rPr>
  </w:style>
  <w:style w:type="character" w:customStyle="1" w:styleId="ListLabel2">
    <w:name w:val="ListLabel 2"/>
    <w:uiPriority w:val="99"/>
    <w:rsid w:val="00F92449"/>
    <w:rPr>
      <w:rFonts w:ascii="Century Gothic" w:hAnsi="Century Gothic"/>
      <w:sz w:val="18"/>
    </w:rPr>
  </w:style>
  <w:style w:type="character" w:customStyle="1" w:styleId="ListLabel3">
    <w:name w:val="ListLabel 3"/>
    <w:uiPriority w:val="99"/>
    <w:rsid w:val="00F92449"/>
    <w:rPr>
      <w:rFonts w:ascii="Century Gothic" w:hAnsi="Century Gothic"/>
      <w:b/>
      <w:sz w:val="18"/>
    </w:rPr>
  </w:style>
  <w:style w:type="character" w:customStyle="1" w:styleId="ListLabel4">
    <w:name w:val="ListLabel 4"/>
    <w:uiPriority w:val="99"/>
    <w:rsid w:val="00F92449"/>
    <w:rPr>
      <w:rFonts w:ascii="Century Gothic" w:hAnsi="Century Gothic"/>
      <w:b/>
      <w:sz w:val="18"/>
    </w:rPr>
  </w:style>
  <w:style w:type="character" w:customStyle="1" w:styleId="ListLabel5">
    <w:name w:val="ListLabel 5"/>
    <w:uiPriority w:val="99"/>
    <w:rsid w:val="00F92449"/>
    <w:rPr>
      <w:sz w:val="22"/>
    </w:rPr>
  </w:style>
  <w:style w:type="character" w:customStyle="1" w:styleId="ListLabel6">
    <w:name w:val="ListLabel 6"/>
    <w:uiPriority w:val="99"/>
    <w:rsid w:val="00F92449"/>
    <w:rPr>
      <w:b/>
    </w:rPr>
  </w:style>
  <w:style w:type="character" w:customStyle="1" w:styleId="ListLabel7">
    <w:name w:val="ListLabel 7"/>
    <w:uiPriority w:val="99"/>
    <w:rsid w:val="00F92449"/>
    <w:rPr>
      <w:rFonts w:ascii="Century Gothic" w:hAnsi="Century Gothic"/>
      <w:sz w:val="18"/>
    </w:rPr>
  </w:style>
  <w:style w:type="character" w:customStyle="1" w:styleId="ListLabel8">
    <w:name w:val="ListLabel 8"/>
    <w:uiPriority w:val="99"/>
    <w:rsid w:val="00F92449"/>
    <w:rPr>
      <w:b/>
      <w:sz w:val="20"/>
    </w:rPr>
  </w:style>
  <w:style w:type="character" w:customStyle="1" w:styleId="ListLabel9">
    <w:name w:val="ListLabel 9"/>
    <w:uiPriority w:val="99"/>
    <w:rsid w:val="00F92449"/>
  </w:style>
  <w:style w:type="character" w:customStyle="1" w:styleId="ListLabel10">
    <w:name w:val="ListLabel 10"/>
    <w:uiPriority w:val="99"/>
    <w:rsid w:val="00F92449"/>
    <w:rPr>
      <w:color w:val="00000A"/>
    </w:rPr>
  </w:style>
  <w:style w:type="character" w:customStyle="1" w:styleId="ListLabel11">
    <w:name w:val="ListLabel 11"/>
    <w:uiPriority w:val="99"/>
    <w:rsid w:val="00F92449"/>
    <w:rPr>
      <w:rFonts w:ascii="Century Gothic" w:hAnsi="Century Gothic"/>
      <w:sz w:val="18"/>
    </w:rPr>
  </w:style>
  <w:style w:type="character" w:customStyle="1" w:styleId="ListLabel12">
    <w:name w:val="ListLabel 12"/>
    <w:uiPriority w:val="99"/>
    <w:rsid w:val="00F92449"/>
    <w:rPr>
      <w:rFonts w:ascii="Century Gothic" w:hAnsi="Century Gothic"/>
      <w:sz w:val="18"/>
    </w:rPr>
  </w:style>
  <w:style w:type="character" w:customStyle="1" w:styleId="ListLabel13">
    <w:name w:val="ListLabel 13"/>
    <w:uiPriority w:val="99"/>
    <w:rsid w:val="00F92449"/>
    <w:rPr>
      <w:rFonts w:ascii="Century Gothic" w:hAnsi="Century Gothic"/>
      <w:sz w:val="18"/>
    </w:rPr>
  </w:style>
  <w:style w:type="character" w:customStyle="1" w:styleId="ListLabel14">
    <w:name w:val="ListLabel 14"/>
    <w:uiPriority w:val="99"/>
    <w:rsid w:val="00F92449"/>
    <w:rPr>
      <w:rFonts w:ascii="Century Gothic" w:hAnsi="Century Gothic"/>
      <w:sz w:val="18"/>
    </w:rPr>
  </w:style>
  <w:style w:type="character" w:customStyle="1" w:styleId="ListLabel15">
    <w:name w:val="ListLabel 15"/>
    <w:uiPriority w:val="99"/>
    <w:rsid w:val="00F92449"/>
    <w:rPr>
      <w:rFonts w:ascii="Century Gothic" w:hAnsi="Century Gothic"/>
      <w:sz w:val="18"/>
    </w:rPr>
  </w:style>
  <w:style w:type="character" w:customStyle="1" w:styleId="ListLabel16">
    <w:name w:val="ListLabel 16"/>
    <w:uiPriority w:val="99"/>
    <w:rsid w:val="00F92449"/>
    <w:rPr>
      <w:rFonts w:ascii="Century Gothic" w:hAnsi="Century Gothic"/>
      <w:sz w:val="18"/>
    </w:rPr>
  </w:style>
  <w:style w:type="character" w:customStyle="1" w:styleId="ListLabel17">
    <w:name w:val="ListLabel 17"/>
    <w:uiPriority w:val="99"/>
    <w:rsid w:val="00F92449"/>
    <w:rPr>
      <w:rFonts w:ascii="Century Gothic" w:hAnsi="Century Gothic"/>
      <w:b/>
      <w:sz w:val="18"/>
    </w:rPr>
  </w:style>
  <w:style w:type="character" w:customStyle="1" w:styleId="ListLabel18">
    <w:name w:val="ListLabel 18"/>
    <w:uiPriority w:val="99"/>
    <w:rsid w:val="00F92449"/>
    <w:rPr>
      <w:b/>
    </w:rPr>
  </w:style>
  <w:style w:type="character" w:customStyle="1" w:styleId="ListLabel19">
    <w:name w:val="ListLabel 19"/>
    <w:uiPriority w:val="99"/>
    <w:rsid w:val="00F92449"/>
    <w:rPr>
      <w:rFonts w:ascii="Century Gothic" w:hAnsi="Century Gothic"/>
      <w:sz w:val="18"/>
    </w:rPr>
  </w:style>
  <w:style w:type="character" w:customStyle="1" w:styleId="ListLabel20">
    <w:name w:val="ListLabel 20"/>
    <w:uiPriority w:val="99"/>
    <w:rsid w:val="00F92449"/>
    <w:rPr>
      <w:rFonts w:ascii="Century Gothic" w:hAnsi="Century Gothic"/>
      <w:b/>
      <w:sz w:val="18"/>
    </w:rPr>
  </w:style>
  <w:style w:type="character" w:customStyle="1" w:styleId="ListLabel21">
    <w:name w:val="ListLabel 21"/>
    <w:uiPriority w:val="99"/>
    <w:rsid w:val="00F92449"/>
    <w:rPr>
      <w:color w:val="00000A"/>
    </w:rPr>
  </w:style>
  <w:style w:type="character" w:customStyle="1" w:styleId="ListLabel22">
    <w:name w:val="ListLabel 22"/>
    <w:uiPriority w:val="99"/>
    <w:rsid w:val="00F92449"/>
    <w:rPr>
      <w:rFonts w:ascii="Century Gothic" w:hAnsi="Century Gothic"/>
      <w:sz w:val="18"/>
    </w:rPr>
  </w:style>
  <w:style w:type="character" w:customStyle="1" w:styleId="ListLabel23">
    <w:name w:val="ListLabel 23"/>
    <w:uiPriority w:val="99"/>
    <w:rsid w:val="00F92449"/>
    <w:rPr>
      <w:rFonts w:ascii="Century Gothic" w:hAnsi="Century Gothic"/>
      <w:sz w:val="18"/>
    </w:rPr>
  </w:style>
  <w:style w:type="character" w:customStyle="1" w:styleId="ListLabel24">
    <w:name w:val="ListLabel 24"/>
    <w:uiPriority w:val="99"/>
    <w:rsid w:val="00F92449"/>
    <w:rPr>
      <w:rFonts w:ascii="Century Gothic" w:hAnsi="Century Gothic"/>
      <w:sz w:val="18"/>
    </w:rPr>
  </w:style>
  <w:style w:type="character" w:customStyle="1" w:styleId="ListLabel25">
    <w:name w:val="ListLabel 25"/>
    <w:uiPriority w:val="99"/>
    <w:rsid w:val="00F92449"/>
    <w:rPr>
      <w:rFonts w:ascii="Century Gothic" w:hAnsi="Century Gothic"/>
      <w:sz w:val="18"/>
    </w:rPr>
  </w:style>
  <w:style w:type="character" w:customStyle="1" w:styleId="ListLabel26">
    <w:name w:val="ListLabel 26"/>
    <w:uiPriority w:val="99"/>
    <w:rsid w:val="00F92449"/>
    <w:rPr>
      <w:rFonts w:ascii="Century Gothic" w:hAnsi="Century Gothic"/>
      <w:sz w:val="18"/>
    </w:rPr>
  </w:style>
  <w:style w:type="character" w:customStyle="1" w:styleId="ListLabel27">
    <w:name w:val="ListLabel 27"/>
    <w:uiPriority w:val="99"/>
    <w:rsid w:val="00F92449"/>
    <w:rPr>
      <w:rFonts w:ascii="Century Gothic" w:hAnsi="Century Gothic"/>
      <w:b/>
      <w:sz w:val="18"/>
    </w:rPr>
  </w:style>
  <w:style w:type="character" w:customStyle="1" w:styleId="ListLabel28">
    <w:name w:val="ListLabel 28"/>
    <w:uiPriority w:val="99"/>
    <w:rsid w:val="00F92449"/>
    <w:rPr>
      <w:b/>
    </w:rPr>
  </w:style>
  <w:style w:type="character" w:customStyle="1" w:styleId="ListLabel29">
    <w:name w:val="ListLabel 29"/>
    <w:uiPriority w:val="99"/>
    <w:rsid w:val="00F92449"/>
    <w:rPr>
      <w:rFonts w:ascii="Century Gothic" w:hAnsi="Century Gothic"/>
      <w:b/>
      <w:sz w:val="18"/>
    </w:rPr>
  </w:style>
  <w:style w:type="character" w:customStyle="1" w:styleId="ListLabel30">
    <w:name w:val="ListLabel 30"/>
    <w:uiPriority w:val="99"/>
    <w:rsid w:val="00F92449"/>
    <w:rPr>
      <w:color w:val="00000A"/>
    </w:rPr>
  </w:style>
  <w:style w:type="character" w:customStyle="1" w:styleId="ListLabel31">
    <w:name w:val="ListLabel 31"/>
    <w:uiPriority w:val="99"/>
    <w:rsid w:val="00F92449"/>
    <w:rPr>
      <w:rFonts w:ascii="Century Gothic" w:hAnsi="Century Gothic"/>
      <w:sz w:val="18"/>
    </w:rPr>
  </w:style>
  <w:style w:type="character" w:customStyle="1" w:styleId="ListLabel32">
    <w:name w:val="ListLabel 32"/>
    <w:uiPriority w:val="99"/>
    <w:rsid w:val="00AB4DE6"/>
    <w:rPr>
      <w:rFonts w:ascii="Century Gothic" w:hAnsi="Century Gothic"/>
      <w:sz w:val="18"/>
    </w:rPr>
  </w:style>
  <w:style w:type="character" w:customStyle="1" w:styleId="ListLabel33">
    <w:name w:val="ListLabel 33"/>
    <w:uiPriority w:val="99"/>
    <w:rsid w:val="00AB4DE6"/>
    <w:rPr>
      <w:rFonts w:ascii="Century Gothic" w:hAnsi="Century Gothic"/>
      <w:sz w:val="18"/>
    </w:rPr>
  </w:style>
  <w:style w:type="character" w:customStyle="1" w:styleId="ListLabel34">
    <w:name w:val="ListLabel 34"/>
    <w:uiPriority w:val="99"/>
    <w:rsid w:val="00AB4DE6"/>
    <w:rPr>
      <w:rFonts w:ascii="Century Gothic" w:hAnsi="Century Gothic"/>
      <w:sz w:val="18"/>
    </w:rPr>
  </w:style>
  <w:style w:type="character" w:customStyle="1" w:styleId="ListLabel35">
    <w:name w:val="ListLabel 35"/>
    <w:uiPriority w:val="99"/>
    <w:rsid w:val="00AB4DE6"/>
    <w:rPr>
      <w:rFonts w:ascii="Century Gothic" w:hAnsi="Century Gothic"/>
      <w:sz w:val="18"/>
    </w:rPr>
  </w:style>
  <w:style w:type="character" w:customStyle="1" w:styleId="ListLabel36">
    <w:name w:val="ListLabel 36"/>
    <w:uiPriority w:val="99"/>
    <w:rsid w:val="00AB4DE6"/>
    <w:rPr>
      <w:rFonts w:ascii="Century Gothic" w:hAnsi="Century Gothic"/>
      <w:b/>
      <w:sz w:val="18"/>
    </w:rPr>
  </w:style>
  <w:style w:type="character" w:customStyle="1" w:styleId="ListLabel37">
    <w:name w:val="ListLabel 37"/>
    <w:uiPriority w:val="99"/>
    <w:rsid w:val="00AB4DE6"/>
    <w:rPr>
      <w:b/>
    </w:rPr>
  </w:style>
  <w:style w:type="character" w:customStyle="1" w:styleId="ListLabel38">
    <w:name w:val="ListLabel 38"/>
    <w:uiPriority w:val="99"/>
    <w:rsid w:val="00AB4DE6"/>
    <w:rPr>
      <w:rFonts w:ascii="Century Gothic" w:hAnsi="Century Gothic"/>
      <w:b/>
      <w:sz w:val="18"/>
    </w:rPr>
  </w:style>
  <w:style w:type="character" w:customStyle="1" w:styleId="ListLabel39">
    <w:name w:val="ListLabel 39"/>
    <w:uiPriority w:val="99"/>
    <w:rsid w:val="00AB4DE6"/>
    <w:rPr>
      <w:color w:val="00000A"/>
    </w:rPr>
  </w:style>
  <w:style w:type="character" w:customStyle="1" w:styleId="ListLabel40">
    <w:name w:val="ListLabel 40"/>
    <w:uiPriority w:val="99"/>
    <w:rsid w:val="00AB4DE6"/>
    <w:rPr>
      <w:rFonts w:ascii="Century Gothic" w:hAnsi="Century Gothic"/>
      <w:sz w:val="18"/>
    </w:rPr>
  </w:style>
  <w:style w:type="paragraph" w:styleId="Titolo">
    <w:name w:val="Title"/>
    <w:basedOn w:val="Normale"/>
    <w:next w:val="Corpodeltesto"/>
    <w:link w:val="TitoloCarattere1"/>
    <w:uiPriority w:val="99"/>
    <w:qFormat/>
    <w:rsid w:val="00AB4D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1">
    <w:name w:val="Title Char1"/>
    <w:basedOn w:val="Carpredefinitoparagrafo"/>
    <w:uiPriority w:val="99"/>
    <w:locked/>
    <w:rsid w:val="00425653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F92449"/>
    <w:pPr>
      <w:jc w:val="both"/>
    </w:pPr>
    <w:rPr>
      <w:color w:val="auto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Elenco">
    <w:name w:val="List"/>
    <w:basedOn w:val="Corpodeltesto"/>
    <w:uiPriority w:val="99"/>
    <w:rsid w:val="00F92449"/>
    <w:rPr>
      <w:rFonts w:cs="Mangal"/>
    </w:rPr>
  </w:style>
  <w:style w:type="paragraph" w:styleId="Didascalia">
    <w:name w:val="caption"/>
    <w:basedOn w:val="Normale"/>
    <w:uiPriority w:val="99"/>
    <w:qFormat/>
    <w:rsid w:val="00F924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F92449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next w:val="Sottotitolo"/>
    <w:uiPriority w:val="99"/>
    <w:rsid w:val="00F92449"/>
    <w:pPr>
      <w:spacing w:line="360" w:lineRule="exact"/>
      <w:jc w:val="center"/>
    </w:pPr>
    <w:rPr>
      <w:rFonts w:ascii="Times New Roman" w:hAnsi="Times New Roman"/>
      <w:sz w:val="3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F92449"/>
    <w:pPr>
      <w:tabs>
        <w:tab w:val="center" w:pos="4819"/>
        <w:tab w:val="right" w:pos="9638"/>
      </w:tabs>
    </w:pPr>
    <w:rPr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92449"/>
    <w:pPr>
      <w:tabs>
        <w:tab w:val="center" w:pos="4819"/>
        <w:tab w:val="right" w:pos="9638"/>
      </w:tabs>
    </w:pPr>
    <w:rPr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F92449"/>
    <w:pPr>
      <w:widowControl w:val="0"/>
    </w:pPr>
    <w:rPr>
      <w:color w:val="auto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F92449"/>
    <w:pPr>
      <w:jc w:val="both"/>
    </w:pPr>
    <w:rPr>
      <w:color w:val="auto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25653"/>
    <w:rPr>
      <w:rFonts w:ascii="Trebuchet MS" w:hAnsi="Trebuchet MS" w:cs="Times New Roman"/>
      <w:b/>
      <w:color w:val="00000A"/>
      <w:sz w:val="16"/>
      <w:szCs w:val="16"/>
    </w:rPr>
  </w:style>
  <w:style w:type="paragraph" w:customStyle="1" w:styleId="Corpodeltesto21">
    <w:name w:val="Corpo del testo 21"/>
    <w:basedOn w:val="Normale"/>
    <w:uiPriority w:val="99"/>
    <w:rsid w:val="00F92449"/>
    <w:pPr>
      <w:tabs>
        <w:tab w:val="left" w:pos="1418"/>
      </w:tabs>
      <w:ind w:left="142" w:hanging="142"/>
      <w:jc w:val="both"/>
    </w:pPr>
    <w:rPr>
      <w:rFonts w:ascii="Bookman Old Style" w:hAnsi="Bookman Old Style"/>
      <w:b w:val="0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F92449"/>
    <w:pPr>
      <w:ind w:firstLine="709"/>
      <w:jc w:val="both"/>
    </w:pPr>
    <w:rPr>
      <w:color w:val="auto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425653"/>
    <w:rPr>
      <w:rFonts w:ascii="Trebuchet MS" w:hAnsi="Trebuchet MS" w:cs="Times New Roman"/>
      <w:b/>
      <w:color w:val="00000A"/>
      <w:sz w:val="16"/>
      <w:szCs w:val="16"/>
    </w:rPr>
  </w:style>
  <w:style w:type="paragraph" w:customStyle="1" w:styleId="p6">
    <w:name w:val="p6"/>
    <w:basedOn w:val="Normale"/>
    <w:uiPriority w:val="99"/>
    <w:rsid w:val="00F92449"/>
    <w:pPr>
      <w:widowControl w:val="0"/>
      <w:tabs>
        <w:tab w:val="left" w:pos="720"/>
      </w:tabs>
      <w:spacing w:line="240" w:lineRule="atLeast"/>
    </w:pPr>
    <w:rPr>
      <w:rFonts w:ascii="Times New Roman" w:hAnsi="Times New Roman"/>
      <w:b w:val="0"/>
      <w:sz w:val="24"/>
    </w:rPr>
  </w:style>
  <w:style w:type="paragraph" w:styleId="Testodelblocco">
    <w:name w:val="Block Text"/>
    <w:basedOn w:val="Normale"/>
    <w:uiPriority w:val="99"/>
    <w:rsid w:val="00F92449"/>
    <w:pPr>
      <w:ind w:left="567" w:right="567"/>
      <w:jc w:val="both"/>
    </w:pPr>
    <w:rPr>
      <w:rFonts w:ascii="Comic Sans MS" w:hAnsi="Comic Sans MS"/>
    </w:rPr>
  </w:style>
  <w:style w:type="paragraph" w:styleId="Rientrocorpodeltesto">
    <w:name w:val="Body Text Indent"/>
    <w:basedOn w:val="Normale"/>
    <w:link w:val="RientrocorpodeltestoCarattere"/>
    <w:uiPriority w:val="99"/>
    <w:rsid w:val="00F92449"/>
    <w:pPr>
      <w:ind w:firstLine="360"/>
      <w:jc w:val="both"/>
    </w:pPr>
    <w:rPr>
      <w:color w:val="auto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Rientronormale">
    <w:name w:val="Normal Indent"/>
    <w:basedOn w:val="Normale"/>
    <w:uiPriority w:val="99"/>
    <w:rsid w:val="00F92449"/>
    <w:pPr>
      <w:widowControl w:val="0"/>
      <w:ind w:left="708"/>
    </w:pPr>
    <w:rPr>
      <w:rFonts w:ascii="TmsNewRmn (IBM4029)" w:hAnsi="TmsNewRmn (IBM4029)"/>
      <w:b w:val="0"/>
    </w:rPr>
  </w:style>
  <w:style w:type="paragraph" w:styleId="Testonormale">
    <w:name w:val="Plain Text"/>
    <w:basedOn w:val="Normale"/>
    <w:link w:val="TestonormaleCarattere"/>
    <w:uiPriority w:val="99"/>
    <w:rsid w:val="00F92449"/>
    <w:rPr>
      <w:rFonts w:ascii="Courier New" w:hAnsi="Courier New"/>
      <w:color w:val="auto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425653"/>
    <w:rPr>
      <w:rFonts w:ascii="Courier New" w:hAnsi="Courier New" w:cs="Courier New"/>
      <w:b/>
      <w:color w:val="00000A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F92449"/>
    <w:pPr>
      <w:ind w:firstLine="709"/>
      <w:jc w:val="both"/>
    </w:pPr>
    <w:rPr>
      <w:color w:val="auto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425653"/>
    <w:rPr>
      <w:rFonts w:ascii="Trebuchet MS" w:hAnsi="Trebuchet MS" w:cs="Times New Roman"/>
      <w:b/>
      <w:color w:val="00000A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F92449"/>
    <w:pPr>
      <w:shd w:val="clear" w:color="auto" w:fill="000080"/>
    </w:pPr>
    <w:rPr>
      <w:rFonts w:ascii="Times New Roman" w:hAnsi="Times New Roman"/>
      <w:color w:val="auto"/>
      <w:sz w:val="2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425653"/>
    <w:rPr>
      <w:rFonts w:cs="Times New Roman"/>
      <w:b/>
      <w:color w:val="00000A"/>
      <w:sz w:val="2"/>
    </w:rPr>
  </w:style>
  <w:style w:type="paragraph" w:customStyle="1" w:styleId="Corpodeltesto211">
    <w:name w:val="Corpo del testo 211"/>
    <w:basedOn w:val="Normale"/>
    <w:uiPriority w:val="99"/>
    <w:rsid w:val="00F92449"/>
    <w:pPr>
      <w:suppressAutoHyphens/>
      <w:jc w:val="both"/>
    </w:pPr>
    <w:rPr>
      <w:rFonts w:ascii="Times New Roman" w:hAnsi="Times New Roman"/>
      <w:sz w:val="24"/>
    </w:rPr>
  </w:style>
  <w:style w:type="paragraph" w:customStyle="1" w:styleId="Corpodeltesto31">
    <w:name w:val="Corpo del testo 31"/>
    <w:basedOn w:val="Normale"/>
    <w:uiPriority w:val="99"/>
    <w:rsid w:val="00F92449"/>
    <w:pPr>
      <w:tabs>
        <w:tab w:val="left" w:pos="1701"/>
      </w:tabs>
      <w:suppressAutoHyphens/>
      <w:jc w:val="both"/>
    </w:pPr>
    <w:rPr>
      <w:rFonts w:ascii="Arial" w:hAnsi="Arial"/>
      <w:sz w:val="22"/>
    </w:rPr>
  </w:style>
  <w:style w:type="paragraph" w:customStyle="1" w:styleId="Default">
    <w:name w:val="Default"/>
    <w:uiPriority w:val="99"/>
    <w:rsid w:val="00F92449"/>
    <w:pPr>
      <w:widowControl w:val="0"/>
    </w:pPr>
    <w:rPr>
      <w:color w:val="000000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F92449"/>
    <w:rPr>
      <w:rFonts w:ascii="Times New Roman" w:hAnsi="Times New Roman"/>
      <w:color w:val="auto"/>
      <w:sz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5653"/>
    <w:rPr>
      <w:rFonts w:cs="Times New Roman"/>
      <w:b/>
      <w:color w:val="00000A"/>
      <w:sz w:val="2"/>
    </w:rPr>
  </w:style>
  <w:style w:type="paragraph" w:styleId="NormaleWeb">
    <w:name w:val="Normal (Web)"/>
    <w:basedOn w:val="Normale"/>
    <w:rsid w:val="00F92449"/>
    <w:pPr>
      <w:spacing w:beforeAutospacing="1" w:afterAutospacing="1"/>
    </w:pPr>
    <w:rPr>
      <w:rFonts w:ascii="Verdana" w:hAnsi="Verdana"/>
      <w:b w:val="0"/>
      <w:color w:val="000000"/>
      <w:sz w:val="24"/>
      <w:szCs w:val="24"/>
    </w:rPr>
  </w:style>
  <w:style w:type="paragraph" w:customStyle="1" w:styleId="Carattere">
    <w:name w:val="Carattere"/>
    <w:basedOn w:val="Normale"/>
    <w:uiPriority w:val="99"/>
    <w:rsid w:val="00F92449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CarattereCarattereCarattereCarattereCarattereCarattereCarattereCarattereCarattere">
    <w:name w:val="Carattere Carattere Carattere Carattere Carattere Carattere Carattere Carattere Carattere"/>
    <w:basedOn w:val="Normale"/>
    <w:uiPriority w:val="99"/>
    <w:rsid w:val="00F92449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Sottotitolo">
    <w:name w:val="Subtitle"/>
    <w:basedOn w:val="Normale"/>
    <w:link w:val="SottotitoloCarattere"/>
    <w:uiPriority w:val="99"/>
    <w:qFormat/>
    <w:rsid w:val="00F92449"/>
    <w:pPr>
      <w:spacing w:after="60"/>
      <w:jc w:val="center"/>
      <w:outlineLvl w:val="1"/>
    </w:pPr>
    <w:rPr>
      <w:rFonts w:ascii="Cambria" w:hAnsi="Cambria"/>
      <w:color w:val="auto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25653"/>
    <w:rPr>
      <w:rFonts w:ascii="Cambria" w:hAnsi="Cambria" w:cs="Times New Roman"/>
      <w:b/>
      <w:color w:val="00000A"/>
      <w:sz w:val="24"/>
      <w:szCs w:val="24"/>
    </w:rPr>
  </w:style>
  <w:style w:type="paragraph" w:customStyle="1" w:styleId="Stile1">
    <w:name w:val="Stile1"/>
    <w:basedOn w:val="Titolo1"/>
    <w:link w:val="Stile1Carattere"/>
    <w:uiPriority w:val="99"/>
    <w:rsid w:val="00F92449"/>
    <w:pPr>
      <w:tabs>
        <w:tab w:val="left" w:pos="0"/>
        <w:tab w:val="left" w:pos="360"/>
        <w:tab w:val="left" w:pos="432"/>
      </w:tabs>
      <w:ind w:left="360" w:hanging="360"/>
      <w:jc w:val="left"/>
    </w:pPr>
    <w:rPr>
      <w:rFonts w:ascii="Times New Roman" w:hAnsi="Times New Roman"/>
      <w:b w:val="0"/>
      <w:color w:val="auto"/>
      <w:sz w:val="20"/>
      <w:u w:val="single"/>
      <w:lang w:eastAsia="ar-SA"/>
    </w:rPr>
  </w:style>
  <w:style w:type="paragraph" w:customStyle="1" w:styleId="TITOLO0">
    <w:name w:val="TITOLO"/>
    <w:basedOn w:val="Normale"/>
    <w:uiPriority w:val="99"/>
    <w:rsid w:val="00F92449"/>
    <w:pPr>
      <w:jc w:val="center"/>
    </w:pPr>
    <w:rPr>
      <w:rFonts w:ascii="Arial" w:hAnsi="Arial" w:cs="Arial"/>
      <w:sz w:val="22"/>
      <w:szCs w:val="22"/>
    </w:rPr>
  </w:style>
  <w:style w:type="paragraph" w:customStyle="1" w:styleId="TESTO">
    <w:name w:val="TESTO"/>
    <w:uiPriority w:val="99"/>
    <w:rsid w:val="00F92449"/>
    <w:pPr>
      <w:suppressAutoHyphens/>
      <w:spacing w:line="264" w:lineRule="atLeast"/>
      <w:ind w:firstLine="454"/>
      <w:jc w:val="both"/>
    </w:pPr>
    <w:rPr>
      <w:rFonts w:ascii="Arial" w:hAnsi="Arial" w:cs="Arial"/>
      <w:color w:val="000000"/>
      <w:sz w:val="20"/>
      <w:lang w:eastAsia="ar-SA"/>
    </w:rPr>
  </w:style>
  <w:style w:type="paragraph" w:customStyle="1" w:styleId="CarattereCarattereCarattereCarattereCarattereCarattereCarattereCarattereCarattereCarattereCarattereCarattereCarattereCarattere1CarattereCarattereCarattereCarattere">
    <w:name w:val="Carattere Carattere Carattere Carattere Carattere Carattere Carattere Carattere Carattere Carattere Carattere Carattere Carattere Carattere1 Carattere Carattere Carattere Carattere"/>
    <w:basedOn w:val="Normale"/>
    <w:uiPriority w:val="99"/>
    <w:semiHidden/>
    <w:rsid w:val="00F92449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F92449"/>
    <w:pPr>
      <w:ind w:left="720"/>
      <w:contextualSpacing/>
    </w:pPr>
    <w:rPr>
      <w:rFonts w:ascii="Times New Roman" w:hAnsi="Times New Roman"/>
      <w:b w:val="0"/>
    </w:rPr>
  </w:style>
  <w:style w:type="paragraph" w:customStyle="1" w:styleId="Stileelenco">
    <w:name w:val="Stileelenco"/>
    <w:basedOn w:val="Normale"/>
    <w:uiPriority w:val="99"/>
    <w:rsid w:val="00F92449"/>
    <w:pPr>
      <w:spacing w:line="360" w:lineRule="auto"/>
      <w:jc w:val="both"/>
    </w:pPr>
    <w:rPr>
      <w:rFonts w:ascii="Arial" w:hAnsi="Arial"/>
      <w:b w:val="0"/>
      <w:sz w:val="22"/>
    </w:rPr>
  </w:style>
  <w:style w:type="paragraph" w:styleId="Paragrafoelenco">
    <w:name w:val="List Paragraph"/>
    <w:basedOn w:val="Normale"/>
    <w:uiPriority w:val="99"/>
    <w:qFormat/>
    <w:rsid w:val="00F92449"/>
    <w:pPr>
      <w:ind w:left="720"/>
      <w:contextualSpacing/>
    </w:pPr>
  </w:style>
  <w:style w:type="paragraph" w:customStyle="1" w:styleId="art-comma">
    <w:name w:val="art-comma"/>
    <w:basedOn w:val="Normale"/>
    <w:uiPriority w:val="99"/>
    <w:rsid w:val="00F92449"/>
    <w:pPr>
      <w:spacing w:beforeAutospacing="1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Stile1CarattereCarattere">
    <w:name w:val="Stile1 Carattere Carattere"/>
    <w:basedOn w:val="Titolo1"/>
    <w:link w:val="Stile1CarattereCarattereCarattere"/>
    <w:uiPriority w:val="99"/>
    <w:rsid w:val="00F92449"/>
    <w:pPr>
      <w:tabs>
        <w:tab w:val="left" w:pos="0"/>
        <w:tab w:val="left" w:pos="360"/>
        <w:tab w:val="left" w:pos="432"/>
      </w:tabs>
      <w:ind w:left="360" w:hanging="360"/>
      <w:jc w:val="left"/>
    </w:pPr>
    <w:rPr>
      <w:rFonts w:ascii="Arial" w:hAnsi="Arial" w:cs="Arial"/>
      <w:sz w:val="24"/>
      <w:szCs w:val="22"/>
      <w:u w:val="single"/>
      <w:lang w:eastAsia="ar-SA"/>
    </w:rPr>
  </w:style>
  <w:style w:type="paragraph" w:customStyle="1" w:styleId="Contenutocornice">
    <w:name w:val="Contenuto cornice"/>
    <w:basedOn w:val="Normale"/>
    <w:uiPriority w:val="99"/>
    <w:rsid w:val="00F92449"/>
  </w:style>
  <w:style w:type="paragraph" w:customStyle="1" w:styleId="Testopreformattato">
    <w:name w:val="Testo preformattato"/>
    <w:basedOn w:val="Normale"/>
    <w:uiPriority w:val="99"/>
    <w:rsid w:val="00F92449"/>
  </w:style>
  <w:style w:type="table" w:styleId="Grigliatabella">
    <w:name w:val="Table Grid"/>
    <w:basedOn w:val="Tabellanormale"/>
    <w:rsid w:val="00F924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locked/>
    <w:rsid w:val="00E96786"/>
    <w:rPr>
      <w:rFonts w:cs="Times New Roman"/>
      <w:color w:val="0000FF"/>
      <w:u w:val="single"/>
    </w:rPr>
  </w:style>
  <w:style w:type="paragraph" w:customStyle="1" w:styleId="Corpodeltesto22">
    <w:name w:val="Corpo del testo 22"/>
    <w:basedOn w:val="Normale"/>
    <w:uiPriority w:val="99"/>
    <w:rsid w:val="0063746F"/>
    <w:pPr>
      <w:widowControl w:val="0"/>
      <w:suppressAutoHyphens/>
    </w:pPr>
    <w:rPr>
      <w:rFonts w:ascii="Times New Roman" w:hAnsi="Times New Roman"/>
      <w:b w:val="0"/>
      <w:color w:val="auto"/>
      <w:kern w:val="1"/>
      <w:sz w:val="24"/>
      <w:szCs w:val="24"/>
      <w:lang w:eastAsia="hi-IN" w:bidi="hi-IN"/>
    </w:rPr>
  </w:style>
  <w:style w:type="character" w:customStyle="1" w:styleId="testo0">
    <w:name w:val="testo"/>
    <w:basedOn w:val="Carpredefinitoparagrafo"/>
    <w:uiPriority w:val="99"/>
    <w:rsid w:val="000E0585"/>
    <w:rPr>
      <w:rFonts w:cs="Times New Roman"/>
    </w:rPr>
  </w:style>
  <w:style w:type="character" w:customStyle="1" w:styleId="Carpredefinitoparagrafo2">
    <w:name w:val="Car. predefinito paragrafo2"/>
    <w:uiPriority w:val="99"/>
    <w:rsid w:val="0074023B"/>
  </w:style>
  <w:style w:type="paragraph" w:customStyle="1" w:styleId="normale1">
    <w:name w:val="normale 1"/>
    <w:basedOn w:val="Normale"/>
    <w:uiPriority w:val="99"/>
    <w:rsid w:val="00D83C5A"/>
    <w:pPr>
      <w:spacing w:line="360" w:lineRule="auto"/>
      <w:jc w:val="both"/>
    </w:pPr>
    <w:rPr>
      <w:rFonts w:ascii="Verdana" w:hAnsi="Verdana"/>
      <w:b w:val="0"/>
      <w:color w:val="auto"/>
      <w:sz w:val="22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3438C"/>
    <w:rPr>
      <w:color w:val="605E5C"/>
      <w:shd w:val="clear" w:color="auto" w:fill="E1DFDD"/>
    </w:rPr>
  </w:style>
  <w:style w:type="paragraph" w:customStyle="1" w:styleId="Paragrafoelenco2">
    <w:name w:val="Paragrafo elenco2"/>
    <w:rsid w:val="00763255"/>
    <w:pPr>
      <w:widowControl w:val="0"/>
      <w:suppressAutoHyphens/>
      <w:ind w:left="720"/>
    </w:pPr>
    <w:rPr>
      <w:kern w:val="1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50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3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9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9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67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5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11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quisti@pec.auslromagn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quisti@pec.auslromagna.it" TargetMode="External"/><Relationship Id="rId1" Type="http://schemas.openxmlformats.org/officeDocument/2006/relationships/hyperlink" Target="mailto:acquisti@auslromagn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AUSL_RN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AUSL_RN</dc:creator>
  <cp:lastModifiedBy>paganell</cp:lastModifiedBy>
  <cp:revision>3</cp:revision>
  <cp:lastPrinted>2020-07-08T11:02:00Z</cp:lastPrinted>
  <dcterms:created xsi:type="dcterms:W3CDTF">2021-01-04T09:01:00Z</dcterms:created>
  <dcterms:modified xsi:type="dcterms:W3CDTF">2021-01-04T09:05:00Z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AUSL_RN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